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4C0F5" w14:textId="6942AC6F" w:rsidR="002B00CB" w:rsidRDefault="00930DE5" w:rsidP="00930DE5">
      <w:pPr>
        <w:spacing w:after="3" w:line="356" w:lineRule="auto"/>
        <w:ind w:left="4512" w:right="4403"/>
        <w:rPr>
          <w:sz w:val="40"/>
        </w:rPr>
      </w:pPr>
      <w:r>
        <w:rPr>
          <w:noProof/>
          <w:sz w:val="40"/>
        </w:rPr>
        <w:drawing>
          <wp:anchor distT="0" distB="0" distL="114300" distR="114300" simplePos="0" relativeHeight="251665408" behindDoc="1" locked="0" layoutInCell="1" allowOverlap="1" wp14:anchorId="31883135" wp14:editId="09F85AB3">
            <wp:simplePos x="0" y="0"/>
            <wp:positionH relativeFrom="column">
              <wp:posOffset>2026603</wp:posOffset>
            </wp:positionH>
            <wp:positionV relativeFrom="paragraph">
              <wp:posOffset>-4984789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D8ED5DA" wp14:editId="2E594FFF">
            <wp:simplePos x="0" y="0"/>
            <wp:positionH relativeFrom="column">
              <wp:posOffset>-591464</wp:posOffset>
            </wp:positionH>
            <wp:positionV relativeFrom="paragraph">
              <wp:posOffset>-460858</wp:posOffset>
            </wp:positionV>
            <wp:extent cx="2540472" cy="614149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472" cy="61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00CB">
        <w:rPr>
          <w:sz w:val="40"/>
        </w:rPr>
        <w:t xml:space="preserve">  </w:t>
      </w:r>
    </w:p>
    <w:p w14:paraId="2D9B3E90" w14:textId="77777777" w:rsidR="002B00CB" w:rsidRDefault="002B00CB" w:rsidP="002B00CB">
      <w:pPr>
        <w:spacing w:after="3" w:line="356" w:lineRule="auto"/>
        <w:ind w:left="4512" w:right="4403"/>
        <w:jc w:val="both"/>
      </w:pPr>
    </w:p>
    <w:p w14:paraId="37BBDFB2" w14:textId="77777777" w:rsidR="002B00CB" w:rsidRDefault="002B00CB" w:rsidP="002B00CB">
      <w:pPr>
        <w:spacing w:after="197"/>
        <w:jc w:val="both"/>
        <w:rPr>
          <w:sz w:val="40"/>
        </w:rPr>
      </w:pPr>
    </w:p>
    <w:p w14:paraId="3D819125" w14:textId="77777777" w:rsidR="002B00CB" w:rsidRDefault="002B00CB" w:rsidP="002B00CB">
      <w:pPr>
        <w:spacing w:after="197"/>
        <w:jc w:val="both"/>
        <w:rPr>
          <w:sz w:val="40"/>
        </w:rPr>
      </w:pPr>
      <w:r w:rsidRPr="000E07D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B4F2158" wp14:editId="67500D90">
                <wp:simplePos x="0" y="0"/>
                <wp:positionH relativeFrom="column">
                  <wp:posOffset>-483235</wp:posOffset>
                </wp:positionH>
                <wp:positionV relativeFrom="paragraph">
                  <wp:posOffset>621665</wp:posOffset>
                </wp:positionV>
                <wp:extent cx="6166485" cy="885825"/>
                <wp:effectExtent l="0" t="0" r="24765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DBAAE" w14:textId="6DF5B4A4" w:rsidR="00991000" w:rsidRPr="00991000" w:rsidRDefault="0018721E" w:rsidP="00991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 xml:space="preserve">A+B </w:t>
                            </w:r>
                            <w:r w:rsidR="00991000" w:rsidRPr="00991000"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>PRŮVODNÍ ZPRÁVA A SOUHRNNÁ TECHNICKÁ ZPRÁVA</w:t>
                            </w:r>
                            <w:r w:rsidR="00991000"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3B4F215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8.05pt;margin-top:48.95pt;width:485.55pt;height:69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">
                <v:textbox>
                  <w:txbxContent>
                    <w:p w14:paraId="09CDBAAE" w14:textId="6DF5B4A4" w:rsidR="00991000" w:rsidRPr="00991000" w:rsidRDefault="0018721E" w:rsidP="00991000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 xml:space="preserve">A+B </w:t>
                      </w:r>
                      <w:r w:rsidR="00991000" w:rsidRPr="00991000"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>PRŮVODNÍ ZPRÁVA A SOUHRNNÁ TECHNICKÁ ZPRÁVA</w:t>
                      </w:r>
                      <w:r w:rsidR="00991000"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AA1E58" w14:textId="77777777" w:rsidR="002B00CB" w:rsidRDefault="002B00CB" w:rsidP="002B00CB">
      <w:pPr>
        <w:spacing w:after="197"/>
        <w:jc w:val="both"/>
        <w:rPr>
          <w:sz w:val="40"/>
        </w:rPr>
      </w:pPr>
    </w:p>
    <w:p w14:paraId="4F5AF102" w14:textId="77777777" w:rsidR="002B00CB" w:rsidRDefault="002B00CB" w:rsidP="002B00CB">
      <w:pPr>
        <w:pStyle w:val="Bezmezer"/>
        <w:rPr>
          <w:b/>
          <w:bCs/>
        </w:rPr>
      </w:pPr>
    </w:p>
    <w:p w14:paraId="6EDCA7CD" w14:textId="77777777" w:rsidR="002B00CB" w:rsidRDefault="002B00CB" w:rsidP="002B00CB">
      <w:pPr>
        <w:pStyle w:val="Bezmezer"/>
        <w:rPr>
          <w:b/>
          <w:bCs/>
        </w:rPr>
      </w:pPr>
    </w:p>
    <w:p w14:paraId="221E47A7" w14:textId="77777777" w:rsidR="002B00CB" w:rsidRDefault="002B00CB" w:rsidP="002B00CB">
      <w:pPr>
        <w:pStyle w:val="Bezmezer"/>
        <w:rPr>
          <w:b/>
          <w:bCs/>
        </w:rPr>
      </w:pPr>
    </w:p>
    <w:p w14:paraId="7EAFA5F5" w14:textId="77777777" w:rsidR="002B00CB" w:rsidRDefault="002B00CB" w:rsidP="002B00CB">
      <w:pPr>
        <w:pStyle w:val="Bezmezer"/>
        <w:rPr>
          <w:b/>
          <w:bCs/>
        </w:rPr>
      </w:pPr>
    </w:p>
    <w:p w14:paraId="337EB578" w14:textId="1BEDCBB5" w:rsidR="002B00CB" w:rsidRDefault="002B00CB" w:rsidP="002B00CB">
      <w:pPr>
        <w:pStyle w:val="Bezmezer"/>
        <w:rPr>
          <w:b/>
          <w:bCs/>
        </w:rPr>
      </w:pPr>
    </w:p>
    <w:p w14:paraId="0CAC912F" w14:textId="534A74EA" w:rsidR="00930DE5" w:rsidRDefault="00930DE5" w:rsidP="002B00CB">
      <w:pPr>
        <w:pStyle w:val="Bezmezer"/>
        <w:rPr>
          <w:b/>
          <w:bCs/>
        </w:rPr>
      </w:pPr>
    </w:p>
    <w:p w14:paraId="6A7421BA" w14:textId="043ECBEB" w:rsidR="00930DE5" w:rsidRDefault="00930DE5" w:rsidP="002B00CB">
      <w:pPr>
        <w:pStyle w:val="Bezmezer"/>
        <w:rPr>
          <w:b/>
          <w:bCs/>
        </w:rPr>
      </w:pPr>
    </w:p>
    <w:p w14:paraId="7821A6B2" w14:textId="3E0500F0" w:rsidR="00930DE5" w:rsidRDefault="00930DE5" w:rsidP="002B00CB">
      <w:pPr>
        <w:pStyle w:val="Bezmezer"/>
        <w:rPr>
          <w:b/>
          <w:bCs/>
        </w:rPr>
      </w:pPr>
    </w:p>
    <w:p w14:paraId="6101BDD8" w14:textId="77777777" w:rsidR="00930DE5" w:rsidRDefault="00930DE5" w:rsidP="002B00CB">
      <w:pPr>
        <w:pStyle w:val="Bezmezer"/>
        <w:rPr>
          <w:b/>
          <w:bCs/>
        </w:rPr>
      </w:pPr>
    </w:p>
    <w:p w14:paraId="52235D7D" w14:textId="77777777" w:rsidR="00930DE5" w:rsidRDefault="00930DE5" w:rsidP="002B00CB">
      <w:pPr>
        <w:pStyle w:val="Bezmezer"/>
        <w:rPr>
          <w:b/>
          <w:bCs/>
        </w:rPr>
      </w:pPr>
    </w:p>
    <w:p w14:paraId="1F04940A" w14:textId="77777777" w:rsidR="002B00CB" w:rsidRDefault="002B00CB" w:rsidP="002B00CB">
      <w:pPr>
        <w:pStyle w:val="Bezmezer"/>
        <w:rPr>
          <w:b/>
          <w:bCs/>
        </w:rPr>
      </w:pPr>
    </w:p>
    <w:p w14:paraId="0DAFF623" w14:textId="19D33D55" w:rsidR="002B00CB" w:rsidRDefault="002B00CB" w:rsidP="002B00CB">
      <w:pPr>
        <w:pStyle w:val="Bezmezer"/>
        <w:rPr>
          <w:b/>
          <w:bCs/>
        </w:rPr>
      </w:pPr>
    </w:p>
    <w:p w14:paraId="32826087" w14:textId="57E4AC89" w:rsidR="002B00CB" w:rsidRDefault="00930DE5" w:rsidP="002B00C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3360" behindDoc="1" locked="0" layoutInCell="1" allowOverlap="1" wp14:anchorId="6AA91990" wp14:editId="5D0D7B8B">
            <wp:simplePos x="0" y="0"/>
            <wp:positionH relativeFrom="column">
              <wp:posOffset>-1242187</wp:posOffset>
            </wp:positionH>
            <wp:positionV relativeFrom="paragraph">
              <wp:posOffset>236652</wp:posOffset>
            </wp:positionV>
            <wp:extent cx="10206878" cy="3313785"/>
            <wp:effectExtent l="0" t="0" r="4445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5188" cy="33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BDDD47" w14:textId="3A27884E" w:rsidR="002B00CB" w:rsidRDefault="002B00CB" w:rsidP="002B00CB">
      <w:pPr>
        <w:pStyle w:val="Bezmezer"/>
        <w:rPr>
          <w:b/>
          <w:bCs/>
        </w:rPr>
      </w:pPr>
    </w:p>
    <w:p w14:paraId="17A219AC" w14:textId="77777777" w:rsidR="00930DE5" w:rsidRDefault="00930DE5" w:rsidP="002B00CB">
      <w:pPr>
        <w:pStyle w:val="Bezmezer"/>
        <w:rPr>
          <w:b/>
          <w:bCs/>
        </w:rPr>
      </w:pPr>
    </w:p>
    <w:p w14:paraId="07677F6D" w14:textId="139F0900" w:rsidR="00C029E0" w:rsidRDefault="00C029E0" w:rsidP="00C029E0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>
        <w:rPr>
          <w:b/>
          <w:bCs/>
        </w:rPr>
        <w:t>F</w:t>
      </w:r>
      <w:r w:rsidRPr="006C305F">
        <w:rPr>
          <w:b/>
          <w:bCs/>
        </w:rPr>
        <w:t xml:space="preserve">OTOVOLTAICKÁ </w:t>
      </w:r>
      <w:r w:rsidR="00831BFA">
        <w:rPr>
          <w:b/>
          <w:bCs/>
        </w:rPr>
        <w:t>E</w:t>
      </w:r>
      <w:r w:rsidRPr="006C305F">
        <w:rPr>
          <w:b/>
          <w:bCs/>
        </w:rPr>
        <w:t xml:space="preserve">LEKTRÁRNA NA BUDOVĚ </w:t>
      </w:r>
      <w:r w:rsidR="00AE1800">
        <w:rPr>
          <w:b/>
          <w:bCs/>
        </w:rPr>
        <w:t xml:space="preserve">ZŠ </w:t>
      </w:r>
      <w:proofErr w:type="gramStart"/>
      <w:r w:rsidR="00AE1800">
        <w:rPr>
          <w:b/>
          <w:bCs/>
        </w:rPr>
        <w:t>KOMENSKÉHO</w:t>
      </w:r>
      <w:r w:rsidRPr="006C305F">
        <w:rPr>
          <w:b/>
          <w:bCs/>
        </w:rPr>
        <w:t xml:space="preserve"> - FVE</w:t>
      </w:r>
      <w:proofErr w:type="gramEnd"/>
      <w:r w:rsidRPr="006C305F">
        <w:rPr>
          <w:b/>
          <w:bCs/>
        </w:rPr>
        <w:t xml:space="preserve"> </w:t>
      </w:r>
      <w:r w:rsidR="00AE1800">
        <w:rPr>
          <w:b/>
          <w:bCs/>
        </w:rPr>
        <w:t>48,4</w:t>
      </w:r>
      <w:r w:rsidRPr="006C305F">
        <w:rPr>
          <w:b/>
          <w:bCs/>
        </w:rPr>
        <w:t xml:space="preserve"> </w:t>
      </w:r>
      <w:proofErr w:type="spellStart"/>
      <w:r w:rsidRPr="006C305F">
        <w:rPr>
          <w:b/>
          <w:bCs/>
        </w:rPr>
        <w:t>kWp</w:t>
      </w:r>
      <w:proofErr w:type="spellEnd"/>
    </w:p>
    <w:p w14:paraId="28902F4C" w14:textId="77777777" w:rsidR="00C029E0" w:rsidRPr="000E07DB" w:rsidRDefault="00C029E0" w:rsidP="00C029E0">
      <w:pPr>
        <w:pStyle w:val="Bezmezer"/>
        <w:rPr>
          <w:b/>
          <w:bCs/>
        </w:rPr>
      </w:pPr>
    </w:p>
    <w:p w14:paraId="3E734103" w14:textId="77777777" w:rsidR="00C029E0" w:rsidRPr="000E07DB" w:rsidRDefault="00C029E0" w:rsidP="00C029E0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6691F817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08E768B2" w14:textId="77777777" w:rsidR="00C029E0" w:rsidRPr="000E07DB" w:rsidRDefault="00C029E0" w:rsidP="00C029E0">
      <w:pPr>
        <w:pStyle w:val="Bezmezer"/>
        <w:rPr>
          <w:b/>
          <w:bCs/>
        </w:rPr>
      </w:pPr>
    </w:p>
    <w:p w14:paraId="30A81C14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proofErr w:type="spellStart"/>
      <w:r w:rsidRPr="000E07DB">
        <w:rPr>
          <w:b/>
          <w:bCs/>
        </w:rPr>
        <w:t>Zero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Emission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Consulting</w:t>
      </w:r>
      <w:proofErr w:type="spellEnd"/>
      <w:r w:rsidRPr="000E07DB">
        <w:rPr>
          <w:b/>
          <w:bCs/>
        </w:rPr>
        <w:t xml:space="preserve"> s.r.o.</w:t>
      </w:r>
    </w:p>
    <w:p w14:paraId="3C49F392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C120CBD" w14:textId="6C8D8148" w:rsidR="00C029E0" w:rsidRPr="000E07DB" w:rsidRDefault="00C029E0" w:rsidP="00C029E0">
      <w:pPr>
        <w:pStyle w:val="Bezmezer"/>
        <w:ind w:left="2124"/>
        <w:rPr>
          <w:b/>
          <w:bCs/>
        </w:rPr>
      </w:pPr>
      <w:r w:rsidRPr="00C029E0">
        <w:rPr>
          <w:b/>
          <w:bCs/>
        </w:rPr>
        <w:t>www.zeroemissionconsulting.cz</w:t>
      </w:r>
      <w:r w:rsidRPr="000E07DB">
        <w:rPr>
          <w:b/>
          <w:bCs/>
        </w:rPr>
        <w:t>, info@zeroemissionconsulting.cz</w:t>
      </w:r>
    </w:p>
    <w:p w14:paraId="5B7FB3A8" w14:textId="121296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>
        <w:rPr>
          <w:b/>
          <w:bCs/>
        </w:rPr>
        <w:t> 800 150</w:t>
      </w:r>
    </w:p>
    <w:p w14:paraId="4D1C1DC1" w14:textId="77777777" w:rsidR="00C029E0" w:rsidRPr="000E07DB" w:rsidRDefault="00C029E0" w:rsidP="00C029E0">
      <w:pPr>
        <w:pStyle w:val="Bezmezer"/>
        <w:rPr>
          <w:b/>
          <w:bCs/>
        </w:rPr>
      </w:pPr>
    </w:p>
    <w:p w14:paraId="4AAE5A44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1DC9C4C9" w14:textId="77777777" w:rsidR="00C029E0" w:rsidRPr="000E07DB" w:rsidRDefault="00C029E0" w:rsidP="00C029E0">
      <w:pPr>
        <w:pStyle w:val="Bezmezer"/>
        <w:rPr>
          <w:b/>
          <w:bCs/>
        </w:rPr>
      </w:pPr>
    </w:p>
    <w:p w14:paraId="608F23F1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6E62B4FB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>
        <w:rPr>
          <w:b/>
          <w:bCs/>
        </w:rPr>
        <w:t>06</w:t>
      </w:r>
      <w:r w:rsidRPr="000E07DB">
        <w:rPr>
          <w:b/>
          <w:bCs/>
        </w:rPr>
        <w:t>/202</w:t>
      </w:r>
      <w:r>
        <w:rPr>
          <w:b/>
          <w:bCs/>
        </w:rPr>
        <w:t>3</w:t>
      </w:r>
    </w:p>
    <w:p w14:paraId="55B5987F" w14:textId="5759C71A" w:rsidR="005F303A" w:rsidRPr="005F303A" w:rsidRDefault="00160DBD" w:rsidP="005F303A">
      <w:pPr>
        <w:spacing w:after="0"/>
        <w:ind w:left="-828" w:right="-1190"/>
      </w:pPr>
      <w:r>
        <w:br w:type="page"/>
      </w:r>
    </w:p>
    <w:p w14:paraId="125D5334" w14:textId="77777777" w:rsidR="005F303A" w:rsidRPr="005F303A" w:rsidRDefault="005F303A" w:rsidP="005F303A">
      <w:pPr>
        <w:spacing w:before="120" w:after="0" w:line="240" w:lineRule="auto"/>
        <w:jc w:val="both"/>
        <w:rPr>
          <w:rFonts w:ascii="Arial" w:hAnsi="Arial"/>
          <w:b/>
          <w:color w:val="auto"/>
          <w:sz w:val="26"/>
          <w:szCs w:val="28"/>
        </w:rPr>
      </w:pPr>
      <w:r w:rsidRPr="005F303A">
        <w:rPr>
          <w:rFonts w:ascii="Arial" w:hAnsi="Arial"/>
          <w:b/>
          <w:color w:val="auto"/>
          <w:sz w:val="26"/>
          <w:szCs w:val="28"/>
        </w:rPr>
        <w:lastRenderedPageBreak/>
        <w:t>A1.</w:t>
      </w:r>
      <w:r w:rsidRPr="005F303A">
        <w:rPr>
          <w:rFonts w:ascii="Arial" w:hAnsi="Arial"/>
          <w:b/>
          <w:smallCaps/>
          <w:color w:val="auto"/>
          <w:sz w:val="24"/>
          <w:szCs w:val="20"/>
        </w:rPr>
        <w:t>identifikační údaje</w:t>
      </w:r>
    </w:p>
    <w:p w14:paraId="214DB5B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</w:p>
    <w:p w14:paraId="3D407CA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  <w:r w:rsidRPr="005F303A">
        <w:rPr>
          <w:rFonts w:ascii="Arial" w:hAnsi="Arial"/>
          <w:b/>
          <w:smallCaps/>
          <w:color w:val="auto"/>
          <w:sz w:val="24"/>
          <w:szCs w:val="20"/>
        </w:rPr>
        <w:t>A1.1 Údaje o stavbě</w:t>
      </w:r>
    </w:p>
    <w:p w14:paraId="6DF9F5D7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</w:p>
    <w:p w14:paraId="295932A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caps/>
          <w:color w:val="auto"/>
          <w:sz w:val="22"/>
          <w:szCs w:val="20"/>
        </w:rPr>
      </w:pP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</w:p>
    <w:p w14:paraId="5DF88908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b/>
          <w:caps/>
          <w:color w:val="auto"/>
          <w:sz w:val="22"/>
          <w:szCs w:val="20"/>
        </w:rPr>
      </w:pPr>
    </w:p>
    <w:p w14:paraId="00D303E2" w14:textId="2F6B653B" w:rsidR="005F303A" w:rsidRDefault="005F303A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a) název stavby</w:t>
      </w:r>
      <w:r w:rsidRPr="005F303A">
        <w:rPr>
          <w:rFonts w:ascii="Arial" w:hAnsi="Arial"/>
          <w:b/>
          <w:caps/>
          <w:color w:val="auto"/>
          <w:sz w:val="22"/>
        </w:rPr>
        <w:t>:</w:t>
      </w:r>
      <w:r w:rsidRPr="005F303A">
        <w:rPr>
          <w:rFonts w:ascii="Arial" w:hAnsi="Arial"/>
          <w:b/>
          <w:caps/>
          <w:color w:val="auto"/>
          <w:sz w:val="22"/>
        </w:rPr>
        <w:tab/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FOTOVOLTAICKÁ </w:t>
      </w:r>
      <w:r w:rsidR="000E0B77">
        <w:rPr>
          <w:rFonts w:ascii="Arial" w:hAnsi="Arial"/>
          <w:b/>
          <w:caps/>
          <w:color w:val="auto"/>
          <w:kern w:val="24"/>
          <w:sz w:val="22"/>
        </w:rPr>
        <w:t>E</w:t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LEKTRÁRNA NA BUDOVĚ </w:t>
      </w:r>
      <w:r w:rsidR="00991000">
        <w:rPr>
          <w:rFonts w:ascii="Arial" w:hAnsi="Arial"/>
          <w:b/>
          <w:caps/>
          <w:color w:val="auto"/>
          <w:kern w:val="24"/>
          <w:sz w:val="22"/>
        </w:rPr>
        <w:t>3</w:t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. </w:t>
      </w:r>
      <w:r w:rsidR="00991000">
        <w:rPr>
          <w:rFonts w:ascii="Arial" w:hAnsi="Arial"/>
          <w:b/>
          <w:caps/>
          <w:color w:val="auto"/>
          <w:kern w:val="24"/>
          <w:sz w:val="22"/>
        </w:rPr>
        <w:t xml:space="preserve">ZÁKLADNÍ </w:t>
      </w:r>
      <w:proofErr w:type="gramStart"/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>ŠKOLY - FVE</w:t>
      </w:r>
      <w:proofErr w:type="gramEnd"/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="00991000">
        <w:rPr>
          <w:rFonts w:ascii="Arial" w:hAnsi="Arial"/>
          <w:b/>
          <w:caps/>
          <w:color w:val="auto"/>
          <w:kern w:val="24"/>
          <w:sz w:val="22"/>
        </w:rPr>
        <w:t>48,4</w:t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 kWp</w:t>
      </w:r>
    </w:p>
    <w:p w14:paraId="2644A1C1" w14:textId="77777777" w:rsidR="006E24D0" w:rsidRPr="005F303A" w:rsidRDefault="006E24D0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A48A1C2" w14:textId="37BB14C5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b) místo stavby: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ab/>
      </w:r>
      <w:r w:rsidR="00991000" w:rsidRPr="00991000">
        <w:rPr>
          <w:rFonts w:ascii="Arial" w:hAnsi="Arial"/>
          <w:b/>
          <w:caps/>
          <w:color w:val="auto"/>
          <w:kern w:val="24"/>
          <w:sz w:val="22"/>
        </w:rPr>
        <w:t>Komenského 825/6, 59101 Žďár nad Sázavou 3</w:t>
      </w:r>
    </w:p>
    <w:p w14:paraId="0F727336" w14:textId="77777777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4BA947E" w14:textId="77777777" w:rsidR="005F303A" w:rsidRPr="005F303A" w:rsidRDefault="005F303A" w:rsidP="005F303A">
      <w:pPr>
        <w:spacing w:after="0" w:line="240" w:lineRule="auto"/>
        <w:ind w:left="2124" w:firstLine="708"/>
        <w:rPr>
          <w:rFonts w:ascii="Arial" w:hAnsi="Arial"/>
          <w:b/>
          <w: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kraj:</w:t>
      </w:r>
      <w:r w:rsidRPr="005F303A">
        <w:rPr>
          <w:rFonts w:ascii="Arial" w:hAnsi="Arial"/>
          <w:b/>
          <w:smallCaps/>
          <w:color w:val="auto"/>
          <w:sz w:val="22"/>
        </w:rPr>
        <w:tab/>
      </w:r>
      <w:r w:rsidRPr="005F303A">
        <w:rPr>
          <w:rFonts w:ascii="Arial" w:hAnsi="Arial"/>
          <w:b/>
          <w:smallCaps/>
          <w:color w:val="auto"/>
          <w:sz w:val="22"/>
        </w:rPr>
        <w:tab/>
        <w:t>VYSOČINA</w:t>
      </w:r>
    </w:p>
    <w:p w14:paraId="74DF7040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3AE23638" w14:textId="3F7D3078" w:rsidR="005F303A" w:rsidRPr="005F303A" w:rsidRDefault="005F303A" w:rsidP="005F303A">
      <w:pPr>
        <w:spacing w:after="0" w:line="240" w:lineRule="auto"/>
        <w:ind w:left="2835" w:hanging="2835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 xml:space="preserve">c) Předmět </w:t>
      </w:r>
      <w:proofErr w:type="gramStart"/>
      <w:r w:rsidRPr="005F303A">
        <w:rPr>
          <w:rFonts w:ascii="Arial" w:hAnsi="Arial"/>
          <w:b/>
          <w:smallCaps/>
          <w:color w:val="auto"/>
          <w:sz w:val="22"/>
        </w:rPr>
        <w:t>dokumentace: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="00BB1E36">
        <w:rPr>
          <w:rFonts w:ascii="Arial" w:hAnsi="Arial"/>
          <w:b/>
          <w:caps/>
          <w:color w:val="auto"/>
          <w:kern w:val="24"/>
          <w:sz w:val="22"/>
        </w:rPr>
        <w:t>tRVALÁ</w:t>
      </w:r>
      <w:proofErr w:type="gramEnd"/>
      <w:r w:rsidR="00BB1E36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>stavba, účel je výroba el. energie</w:t>
      </w:r>
    </w:p>
    <w:p w14:paraId="1346DCA3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caps/>
          <w:color w:val="auto"/>
          <w:kern w:val="24"/>
          <w:sz w:val="22"/>
        </w:rPr>
      </w:pPr>
    </w:p>
    <w:p w14:paraId="208B07F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A1.2 Údaje o stavebníkovi</w:t>
      </w:r>
    </w:p>
    <w:p w14:paraId="10BD9C20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551B21BC" w14:textId="11BE7A45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  <w:r w:rsidRPr="005F303A">
        <w:rPr>
          <w:rFonts w:ascii="Arial" w:hAnsi="Arial"/>
          <w:color w:val="auto"/>
          <w:kern w:val="24"/>
          <w:sz w:val="22"/>
        </w:rPr>
        <w:t xml:space="preserve">   </w:t>
      </w:r>
      <w:r w:rsidR="006E24D0" w:rsidRPr="006E24D0">
        <w:rPr>
          <w:rFonts w:ascii="Arial" w:hAnsi="Arial"/>
          <w:color w:val="auto"/>
          <w:kern w:val="24"/>
          <w:sz w:val="22"/>
        </w:rPr>
        <w:t>Město Žďár nad Sázavou, Žižkova 227/1</w:t>
      </w:r>
      <w:proofErr w:type="gramStart"/>
      <w:r w:rsidR="006E24D0" w:rsidRPr="006E24D0">
        <w:rPr>
          <w:rFonts w:ascii="Arial" w:hAnsi="Arial"/>
          <w:color w:val="auto"/>
          <w:kern w:val="24"/>
          <w:sz w:val="22"/>
        </w:rPr>
        <w:t>, ,</w:t>
      </w:r>
      <w:proofErr w:type="gramEnd"/>
      <w:r w:rsidR="006E24D0" w:rsidRPr="006E24D0">
        <w:rPr>
          <w:rFonts w:ascii="Arial" w:hAnsi="Arial"/>
          <w:color w:val="auto"/>
          <w:kern w:val="24"/>
          <w:sz w:val="22"/>
        </w:rPr>
        <w:t xml:space="preserve"> 591 01 Žďár nad Sázavou</w:t>
      </w:r>
    </w:p>
    <w:p w14:paraId="0CEA0649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08FFE1F5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A1.3 Údaje o zpracovateli projektové dokumentace</w:t>
      </w:r>
    </w:p>
    <w:p w14:paraId="5B8C39C3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7F1F1622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a) zpracovatel </w:t>
      </w:r>
      <w:proofErr w:type="gramStart"/>
      <w:r w:rsidRPr="005F303A">
        <w:rPr>
          <w:rFonts w:ascii="Arial" w:hAnsi="Arial"/>
          <w:color w:val="auto"/>
          <w:sz w:val="22"/>
        </w:rPr>
        <w:t xml:space="preserve">PD:  </w:t>
      </w:r>
      <w:r w:rsidRPr="005F303A">
        <w:rPr>
          <w:rFonts w:ascii="Arial" w:hAnsi="Arial"/>
          <w:color w:val="auto"/>
          <w:sz w:val="22"/>
        </w:rPr>
        <w:tab/>
      </w:r>
      <w:proofErr w:type="gramEnd"/>
      <w:r w:rsidRPr="005F303A">
        <w:rPr>
          <w:rFonts w:ascii="Arial" w:hAnsi="Arial"/>
          <w:color w:val="auto"/>
          <w:sz w:val="22"/>
        </w:rPr>
        <w:tab/>
      </w:r>
      <w:proofErr w:type="spellStart"/>
      <w:r w:rsidRPr="005F303A">
        <w:rPr>
          <w:rFonts w:ascii="Arial" w:hAnsi="Arial"/>
          <w:color w:val="auto"/>
          <w:sz w:val="22"/>
        </w:rPr>
        <w:t>Zero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Emission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Consulting</w:t>
      </w:r>
      <w:proofErr w:type="spellEnd"/>
      <w:r w:rsidRPr="005F303A">
        <w:rPr>
          <w:rFonts w:ascii="Arial" w:hAnsi="Arial"/>
          <w:color w:val="auto"/>
          <w:sz w:val="22"/>
        </w:rPr>
        <w:t xml:space="preserve"> s.r.o.</w:t>
      </w:r>
    </w:p>
    <w:p w14:paraId="2D90CBCD" w14:textId="3B56A625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>Rybná 682/14, Staré Město, 110 00 Praha</w:t>
      </w:r>
    </w:p>
    <w:p w14:paraId="26E748C6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b/>
          <w:smallCaps/>
          <w:color w:val="auto"/>
          <w:sz w:val="22"/>
        </w:rPr>
      </w:pPr>
    </w:p>
    <w:p w14:paraId="11DF8A7B" w14:textId="59382630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>b) Hlavní projektant:</w:t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>Ing. Jaroslav Altera</w:t>
      </w:r>
      <w:r w:rsidRPr="005F303A">
        <w:rPr>
          <w:rFonts w:ascii="Arial" w:hAnsi="Arial"/>
          <w:color w:val="auto"/>
          <w:sz w:val="22"/>
        </w:rPr>
        <w:t xml:space="preserve">, </w:t>
      </w:r>
      <w:r>
        <w:rPr>
          <w:rFonts w:ascii="Arial" w:hAnsi="Arial"/>
          <w:color w:val="auto"/>
          <w:sz w:val="22"/>
        </w:rPr>
        <w:t>IE02</w:t>
      </w:r>
      <w:r w:rsidRPr="005F303A">
        <w:rPr>
          <w:rFonts w:ascii="Arial" w:hAnsi="Arial"/>
          <w:color w:val="auto"/>
          <w:sz w:val="22"/>
        </w:rPr>
        <w:t>, autorizace č. 0007576</w:t>
      </w:r>
    </w:p>
    <w:p w14:paraId="47D04D27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1D2C9B0D" w14:textId="442C15EF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c) Projektant (kreslil): </w:t>
      </w:r>
      <w:r w:rsidRPr="005F303A">
        <w:rPr>
          <w:rFonts w:ascii="Arial" w:hAnsi="Arial"/>
          <w:color w:val="auto"/>
          <w:sz w:val="22"/>
        </w:rPr>
        <w:tab/>
        <w:t>Ing. Miroslav Cejpek</w:t>
      </w:r>
    </w:p>
    <w:p w14:paraId="5344F8F2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sz w:val="22"/>
        </w:rPr>
      </w:pPr>
    </w:p>
    <w:p w14:paraId="180F30BC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19CD677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A.2 Členění stavby na objekty a technická a technologická zařízení</w:t>
      </w:r>
    </w:p>
    <w:p w14:paraId="780687BB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2D9212C9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Stavba není členěna na samostatné objekty. Technologické zařízení FVE bude tvořit jeden celek a nebude dále členěn.</w:t>
      </w:r>
    </w:p>
    <w:p w14:paraId="57E77A9E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6657D1D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521937A2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A.3 Seznam vstupních podkladů</w:t>
      </w:r>
    </w:p>
    <w:p w14:paraId="2C78339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dokumentace k objektu</w:t>
      </w:r>
    </w:p>
    <w:p w14:paraId="1A601DB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technické listy použitých technologií</w:t>
      </w:r>
    </w:p>
    <w:p w14:paraId="7460EAF7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místní šetření</w:t>
      </w:r>
    </w:p>
    <w:p w14:paraId="4522FEBD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katastrální mapy</w:t>
      </w:r>
    </w:p>
    <w:p w14:paraId="6A937FFC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 xml:space="preserve">- normy </w:t>
      </w:r>
      <w:proofErr w:type="spellStart"/>
      <w:r w:rsidRPr="005F303A">
        <w:rPr>
          <w:rFonts w:ascii="Arial" w:hAnsi="Arial"/>
          <w:smallCaps/>
          <w:color w:val="auto"/>
          <w:sz w:val="22"/>
        </w:rPr>
        <w:t>čsn</w:t>
      </w:r>
      <w:proofErr w:type="spellEnd"/>
      <w:r w:rsidRPr="005F303A">
        <w:rPr>
          <w:rFonts w:ascii="Arial" w:hAnsi="Arial"/>
          <w:smallCaps/>
          <w:color w:val="auto"/>
          <w:sz w:val="22"/>
        </w:rPr>
        <w:t>, pne</w:t>
      </w:r>
    </w:p>
    <w:p w14:paraId="37A1D2E5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požadavky investora</w:t>
      </w:r>
    </w:p>
    <w:p w14:paraId="562467B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4DAADC9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A.4 Rozsah této části dokumentace</w:t>
      </w:r>
    </w:p>
    <w:p w14:paraId="2EDDB79E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0ADA00AB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Tato část dokumentace řeší pouze technologii výroby el. energie z obnovitelných zdrojů, tj. FVE.</w:t>
      </w:r>
    </w:p>
    <w:p w14:paraId="6858528C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</w:p>
    <w:p w14:paraId="04A79108" w14:textId="05217652" w:rsidR="00B673D2" w:rsidRDefault="006D7A53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Jednostupňová d</w:t>
      </w:r>
      <w:r w:rsidR="005F303A" w:rsidRPr="005F303A">
        <w:rPr>
          <w:rFonts w:ascii="Arial" w:hAnsi="Arial" w:cs="Arial"/>
          <w:color w:val="auto"/>
          <w:sz w:val="22"/>
        </w:rPr>
        <w:t xml:space="preserve">okumentace neřeší statické posouzení objektu, architektonické a konstrukční řešení objektu, požární posouzení a požární bezpečnost stavby a </w:t>
      </w:r>
      <w:r w:rsidR="005F303A" w:rsidRPr="005F303A">
        <w:rPr>
          <w:rFonts w:ascii="Arial" w:hAnsi="Arial" w:cs="Arial"/>
          <w:color w:val="auto"/>
          <w:sz w:val="22"/>
        </w:rPr>
        <w:lastRenderedPageBreak/>
        <w:t>jiné části projektu, které se týkají úprav pro montáž a zprovoznění technologie FVE.</w:t>
      </w:r>
    </w:p>
    <w:p w14:paraId="08309F7B" w14:textId="77777777" w:rsidR="00991000" w:rsidRDefault="00991000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</w:p>
    <w:p w14:paraId="47CFA1C3" w14:textId="77777777" w:rsidR="00991000" w:rsidRPr="0080253E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80253E">
        <w:rPr>
          <w:rFonts w:ascii="Arial" w:hAnsi="Arial" w:cs="Arial"/>
          <w:caps w:val="0"/>
          <w:kern w:val="0"/>
          <w:sz w:val="28"/>
          <w:szCs w:val="28"/>
          <w:lang w:val="cs-CZ"/>
        </w:rPr>
        <w:t>B.1 Popis území stavby</w:t>
      </w:r>
    </w:p>
    <w:p w14:paraId="037D918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a) charakteristika území a stavebního pozemku, zastavěné území a nezastavěné území, soulad navrhované stavby s charakterem území, dosavadní využití a zastavěnost území: V Žďáře nad Sázavou 591 01, </w:t>
      </w:r>
      <w:proofErr w:type="spellStart"/>
      <w:r w:rsidRPr="0080253E">
        <w:rPr>
          <w:rFonts w:ascii="Arial" w:hAnsi="Arial" w:cs="Arial"/>
        </w:rPr>
        <w:t>k.ú</w:t>
      </w:r>
      <w:proofErr w:type="spellEnd"/>
      <w:r w:rsidRPr="0080253E">
        <w:rPr>
          <w:rFonts w:ascii="Arial" w:hAnsi="Arial" w:cs="Arial"/>
        </w:rPr>
        <w:t>. Město Žďár [795232]</w:t>
      </w:r>
      <w:r w:rsidRPr="0080253E">
        <w:rPr>
          <w:rFonts w:ascii="Arial" w:hAnsi="Arial"/>
          <w:kern w:val="24"/>
        </w:rPr>
        <w:t>.</w:t>
      </w:r>
      <w:r w:rsidRPr="0080253E">
        <w:rPr>
          <w:rFonts w:ascii="Arial" w:hAnsi="Arial"/>
          <w:caps/>
          <w:kern w:val="24"/>
        </w:rPr>
        <w:t xml:space="preserve"> </w:t>
      </w:r>
      <w:r w:rsidRPr="0080253E">
        <w:rPr>
          <w:rFonts w:ascii="Arial" w:hAnsi="Arial" w:cs="Arial"/>
        </w:rPr>
        <w:t xml:space="preserve"> Jedná se o zastavěné území v souladu s dosavadním využitím.</w:t>
      </w:r>
    </w:p>
    <w:p w14:paraId="0345B4A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243029C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údaje o souladu s územním rozhodnutím nebo regulačním plánem nebo veřejnoprávní smlouvou územní rozhodnutí nahrazující anebo územním souhlasem:</w:t>
      </w:r>
    </w:p>
    <w:p w14:paraId="66BECF1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v rozporu.</w:t>
      </w:r>
    </w:p>
    <w:p w14:paraId="411ABCF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9D0C20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údaje o souladu s územně plánovací dokumentací, v případě stavebních úprav podmiňujících změnu v užívání stavby:</w:t>
      </w:r>
    </w:p>
    <w:p w14:paraId="18B1308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609FBA0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AAFA81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informace o vydaných rozhodnutích o povolení výjimky z obecných požadavků na využívání území:</w:t>
      </w:r>
    </w:p>
    <w:p w14:paraId="6FD000C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19BB83C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9BB31E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e) informace o tom, zda a v jakých částech dokumentace jsou zohledněny podmínky závazných stanovisek dotčených orgánů:</w:t>
      </w:r>
    </w:p>
    <w:p w14:paraId="2D761EC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případ, závazná stanoviska nebyla vydána.</w:t>
      </w:r>
    </w:p>
    <w:p w14:paraId="278739B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9BE0CA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f) výčet a závěry provedených průzkumů a </w:t>
      </w:r>
      <w:proofErr w:type="gramStart"/>
      <w:r w:rsidRPr="0080253E">
        <w:rPr>
          <w:rFonts w:ascii="Arial" w:hAnsi="Arial" w:cs="Arial"/>
        </w:rPr>
        <w:t>rozborů - geologický</w:t>
      </w:r>
      <w:proofErr w:type="gramEnd"/>
      <w:r w:rsidRPr="0080253E">
        <w:rPr>
          <w:rFonts w:ascii="Arial" w:hAnsi="Arial" w:cs="Arial"/>
        </w:rPr>
        <w:t xml:space="preserve"> průzkum, hydrogeologický průzkum, stavebně historický průzkum apod.:</w:t>
      </w:r>
    </w:p>
    <w:p w14:paraId="5AF74C9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Průzkumy nebyly prováděny, není relevantní pro stavbu FVE na střeše stávajícího objektu</w:t>
      </w:r>
    </w:p>
    <w:p w14:paraId="5C41F70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9AD930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g) ochrana území podle jiných právních předpisů:</w:t>
      </w:r>
    </w:p>
    <w:p w14:paraId="42EED0E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 Není tento případ, nachází se mimo památkově chráněné území.</w:t>
      </w:r>
    </w:p>
    <w:p w14:paraId="5ED0374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4E696E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h) poloha vzhledem k záplavovému území, poddolovanému území apod.:</w:t>
      </w:r>
    </w:p>
    <w:p w14:paraId="4D39225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Areál je mimo oblast záplavového území a mimo poddolované území. Umístění FV panelů na střeše stávajícího objektu nebude mít na záplavové území a odtokové poměry žádný vliv.</w:t>
      </w:r>
    </w:p>
    <w:p w14:paraId="23E85E5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24791D6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h) vliv stavby na okolní stavby a pozemky, ochrana okolí, vliv stavby na odtokové poměry v území:</w:t>
      </w:r>
    </w:p>
    <w:p w14:paraId="5569EFC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Stavba nebude mít negativní vliv na okolní pozemky a stavby. Provoz FVE nebude vydávat hluk ani zápach, nebude produkovat žádné škodlivé produkty a nezhoršovat odtokové poměry areálu. </w:t>
      </w:r>
      <w:proofErr w:type="spellStart"/>
      <w:r w:rsidRPr="0080253E">
        <w:rPr>
          <w:rFonts w:ascii="Arial" w:hAnsi="Arial" w:cs="Arial"/>
        </w:rPr>
        <w:t>Fv</w:t>
      </w:r>
      <w:proofErr w:type="spellEnd"/>
      <w:r w:rsidRPr="0080253E">
        <w:rPr>
          <w:rFonts w:ascii="Arial" w:hAnsi="Arial" w:cs="Arial"/>
        </w:rPr>
        <w:t xml:space="preserve"> panely budou z ulice minimálně viditelné.</w:t>
      </w:r>
    </w:p>
    <w:p w14:paraId="5C208CB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7C2559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i) vliv stavby na okolní stavby a pozemky, ochrana okolí, vliv stavby na odtokové poměry v území:</w:t>
      </w:r>
    </w:p>
    <w:p w14:paraId="255B56C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negativního vlivu na okolní stavby a pozemky, bez vlivu na odtokové poměry.</w:t>
      </w:r>
    </w:p>
    <w:p w14:paraId="3C1CFBF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EFB0D3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j) požadavky na asanace, demolice, kácení dřevin:</w:t>
      </w:r>
    </w:p>
    <w:p w14:paraId="4037ED8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3CA0EE8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4EB5C4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k) požadavky na maximální dočasné a trvalé zábory zemědělského půdního fondu nebo pozemků určených k plnění funkce lesa,</w:t>
      </w:r>
    </w:p>
    <w:p w14:paraId="543FE23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Nedojde k záboru.</w:t>
      </w:r>
    </w:p>
    <w:p w14:paraId="31D62A5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022A3E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l) územně technické </w:t>
      </w:r>
      <w:proofErr w:type="gramStart"/>
      <w:r w:rsidRPr="0080253E">
        <w:rPr>
          <w:rFonts w:ascii="Arial" w:hAnsi="Arial" w:cs="Arial"/>
        </w:rPr>
        <w:t>podmínky - zejména</w:t>
      </w:r>
      <w:proofErr w:type="gramEnd"/>
      <w:r w:rsidRPr="0080253E">
        <w:rPr>
          <w:rFonts w:ascii="Arial" w:hAnsi="Arial" w:cs="Arial"/>
        </w:rPr>
        <w:t xml:space="preserve"> možnost napojení na stávající dopravní a technickou infrastrukturu, možnost bezbariérového přístupu k navrhované stavbě:</w:t>
      </w:r>
    </w:p>
    <w:p w14:paraId="4BF657B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Napojení plánované stavby FVE je uvažováno stávající – místními obslužnými</w:t>
      </w:r>
    </w:p>
    <w:p w14:paraId="448EF06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komunikacemi.</w:t>
      </w:r>
    </w:p>
    <w:p w14:paraId="3AAA66A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63010F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l) věcné a časové vazby stavby, podmiňující, vyvolané, související investice,</w:t>
      </w:r>
    </w:p>
    <w:p w14:paraId="6D06E15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vazeb a souvisejících investic.</w:t>
      </w:r>
    </w:p>
    <w:p w14:paraId="3BFEAC4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4230C8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m) seznam pozemků podle katastru nemovitostí, na kterých se stavba provádí:</w:t>
      </w:r>
    </w:p>
    <w:p w14:paraId="3FA5A6B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6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813"/>
        <w:gridCol w:w="1732"/>
        <w:gridCol w:w="959"/>
        <w:gridCol w:w="697"/>
        <w:gridCol w:w="4717"/>
      </w:tblGrid>
      <w:tr w:rsidR="00991000" w:rsidRPr="0080253E" w14:paraId="3B021EC2" w14:textId="77777777" w:rsidTr="00232AD9">
        <w:trPr>
          <w:trHeight w:val="330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0F96903" w14:textId="77777777" w:rsidR="00991000" w:rsidRPr="0080253E" w:rsidRDefault="00991000" w:rsidP="00232AD9">
            <w:pPr>
              <w:jc w:val="center"/>
            </w:pPr>
            <w:r w:rsidRPr="0080253E">
              <w:t>č.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0B3E6A37" w14:textId="77777777" w:rsidR="00991000" w:rsidRPr="0080253E" w:rsidRDefault="00991000" w:rsidP="00232AD9">
            <w:pPr>
              <w:jc w:val="center"/>
            </w:pPr>
            <w:proofErr w:type="spellStart"/>
            <w:r w:rsidRPr="0080253E">
              <w:t>p.č</w:t>
            </w:r>
            <w:proofErr w:type="spellEnd"/>
            <w:r w:rsidRPr="0080253E">
              <w:t>.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7673" w14:textId="77777777" w:rsidR="00991000" w:rsidRPr="0080253E" w:rsidRDefault="00991000" w:rsidP="00232AD9">
            <w:pPr>
              <w:jc w:val="center"/>
            </w:pPr>
            <w:r w:rsidRPr="0080253E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1C02" w14:textId="77777777" w:rsidR="00991000" w:rsidRPr="0080253E" w:rsidRDefault="00991000" w:rsidP="00232AD9">
            <w:pPr>
              <w:jc w:val="center"/>
            </w:pPr>
            <w:r w:rsidRPr="0080253E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2084" w14:textId="77777777" w:rsidR="00991000" w:rsidRPr="0080253E" w:rsidRDefault="00991000" w:rsidP="00232AD9">
            <w:pPr>
              <w:jc w:val="center"/>
            </w:pPr>
            <w:r w:rsidRPr="0080253E">
              <w:t>LV</w:t>
            </w:r>
          </w:p>
        </w:tc>
        <w:tc>
          <w:tcPr>
            <w:tcW w:w="47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2CBD" w14:textId="77777777" w:rsidR="00991000" w:rsidRPr="0080253E" w:rsidRDefault="00991000" w:rsidP="00232AD9">
            <w:pPr>
              <w:jc w:val="center"/>
            </w:pPr>
            <w:r w:rsidRPr="0080253E">
              <w:t>Vlastnické právo</w:t>
            </w:r>
          </w:p>
        </w:tc>
      </w:tr>
      <w:tr w:rsidR="00991000" w:rsidRPr="0080253E" w14:paraId="043FD050" w14:textId="77777777" w:rsidTr="00232AD9">
        <w:trPr>
          <w:trHeight w:val="647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D8FC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2B1396" w14:textId="576625F2" w:rsidR="00991000" w:rsidRPr="0080253E" w:rsidRDefault="00991000" w:rsidP="00232AD9">
            <w:pPr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1221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B4BBD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8161" w14:textId="368E4895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2824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3968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3C73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80253E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1F2739F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EE6CB3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n) seznam pozemků podle katastru nemovitostí, na kterých vznikne ochranné nebo bezpečnostní pásmo: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76"/>
        <w:gridCol w:w="2216"/>
        <w:gridCol w:w="959"/>
        <w:gridCol w:w="697"/>
        <w:gridCol w:w="4051"/>
      </w:tblGrid>
      <w:tr w:rsidR="00991000" w:rsidRPr="0080253E" w14:paraId="6A39CD01" w14:textId="77777777" w:rsidTr="00232AD9">
        <w:trPr>
          <w:trHeight w:val="330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70DB4D9" w14:textId="77777777" w:rsidR="00991000" w:rsidRPr="0080253E" w:rsidRDefault="00991000" w:rsidP="00232AD9">
            <w:pPr>
              <w:jc w:val="center"/>
            </w:pPr>
            <w:r w:rsidRPr="0080253E">
              <w:t>č.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23DFBC74" w14:textId="77777777" w:rsidR="00991000" w:rsidRPr="0080253E" w:rsidRDefault="00991000" w:rsidP="00232AD9">
            <w:pPr>
              <w:jc w:val="center"/>
            </w:pPr>
            <w:proofErr w:type="spellStart"/>
            <w:r w:rsidRPr="0080253E">
              <w:t>p.č</w:t>
            </w:r>
            <w:proofErr w:type="spellEnd"/>
            <w:r w:rsidRPr="0080253E">
              <w:t>.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7CE4" w14:textId="77777777" w:rsidR="00991000" w:rsidRPr="0080253E" w:rsidRDefault="00991000" w:rsidP="00232AD9">
            <w:pPr>
              <w:jc w:val="center"/>
            </w:pPr>
            <w:r w:rsidRPr="0080253E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0D00" w14:textId="77777777" w:rsidR="00991000" w:rsidRPr="0080253E" w:rsidRDefault="00991000" w:rsidP="00232AD9">
            <w:pPr>
              <w:jc w:val="center"/>
            </w:pPr>
            <w:r w:rsidRPr="0080253E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6821" w14:textId="77777777" w:rsidR="00991000" w:rsidRPr="0080253E" w:rsidRDefault="00991000" w:rsidP="00232AD9">
            <w:pPr>
              <w:jc w:val="center"/>
            </w:pPr>
            <w:r w:rsidRPr="0080253E">
              <w:t>LV</w:t>
            </w:r>
          </w:p>
        </w:tc>
        <w:tc>
          <w:tcPr>
            <w:tcW w:w="40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9D7F" w14:textId="77777777" w:rsidR="00991000" w:rsidRPr="0080253E" w:rsidRDefault="00991000" w:rsidP="00232AD9">
            <w:pPr>
              <w:jc w:val="center"/>
            </w:pPr>
            <w:r w:rsidRPr="0080253E">
              <w:t>Vlastnické právo</w:t>
            </w:r>
          </w:p>
        </w:tc>
      </w:tr>
      <w:tr w:rsidR="00991000" w:rsidRPr="0080253E" w14:paraId="2EB568AC" w14:textId="77777777" w:rsidTr="00232AD9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7E39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4928E5" w14:textId="7CA55561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1223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2D160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3734" w14:textId="7EFE9EE0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2331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D8BE0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DCE1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80253E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  <w:tr w:rsidR="00991000" w:rsidRPr="0080253E" w14:paraId="5339003F" w14:textId="77777777" w:rsidTr="00232AD9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8D7B1" w14:textId="2BB5E9EF" w:rsidR="00991000" w:rsidRPr="0080253E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776662" w14:textId="619AE43F" w:rsidR="00991000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1220/1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A992" w14:textId="26F80BD3" w:rsidR="00991000" w:rsidRPr="0080253E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3C6E" w14:textId="13F70333" w:rsidR="00991000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7213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FB23" w14:textId="003682A0" w:rsidR="00991000" w:rsidRPr="0080253E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49E1" w14:textId="463DDDDC" w:rsidR="00991000" w:rsidRPr="0080253E" w:rsidRDefault="00991000" w:rsidP="00991000">
            <w:pPr>
              <w:jc w:val="center"/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</w:pPr>
            <w:r w:rsidRPr="0080253E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007D6C8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ab/>
      </w:r>
    </w:p>
    <w:p w14:paraId="24A4872E" w14:textId="77777777" w:rsidR="00991000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</w:p>
    <w:p w14:paraId="52F3D392" w14:textId="77777777" w:rsidR="00991000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</w:p>
    <w:p w14:paraId="2F7D47F7" w14:textId="77777777" w:rsidR="00991000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</w:p>
    <w:p w14:paraId="1EB3EA4E" w14:textId="77777777" w:rsidR="00991000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</w:p>
    <w:p w14:paraId="19C10B94" w14:textId="77777777" w:rsidR="00991000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</w:p>
    <w:p w14:paraId="18036EC0" w14:textId="77777777" w:rsidR="00991000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</w:p>
    <w:p w14:paraId="66B90294" w14:textId="1DE5E809" w:rsidR="00991000" w:rsidRPr="0080253E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80253E">
        <w:rPr>
          <w:rFonts w:ascii="Arial" w:hAnsi="Arial" w:cs="Arial"/>
          <w:caps w:val="0"/>
          <w:kern w:val="0"/>
          <w:sz w:val="28"/>
          <w:szCs w:val="28"/>
          <w:lang w:val="cs-CZ"/>
        </w:rPr>
        <w:lastRenderedPageBreak/>
        <w:t>B.2 Celkový popis stavby</w:t>
      </w:r>
    </w:p>
    <w:p w14:paraId="62A4E6E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6B3BB40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B.2.1 Základní charakteristika stavby a jejího užívání</w:t>
      </w:r>
    </w:p>
    <w:p w14:paraId="6C76C85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a) nová stavba nebo změna dokončené stavby; u změny stavby údaje o jejich současném stavu, závěry stavebně technického, případně stavebně historického průzkumu a výsledky statického posouzení nosných konstrukcí:</w:t>
      </w:r>
    </w:p>
    <w:p w14:paraId="23F069E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Jedná se o novou stavbu. Průzkumy nebyly prováděny. Statické posouzení tvoří samostatný dokument.</w:t>
      </w:r>
    </w:p>
    <w:p w14:paraId="591AA01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D7CC43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b) účel užívání stavby:</w:t>
      </w:r>
    </w:p>
    <w:p w14:paraId="668113E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Výroba elektrické energie.</w:t>
      </w:r>
    </w:p>
    <w:p w14:paraId="00E46FB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69F66B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c) trvalá nebo dočasná stavba:</w:t>
      </w:r>
    </w:p>
    <w:p w14:paraId="3C33ADF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Trvalá stavba.</w:t>
      </w:r>
    </w:p>
    <w:p w14:paraId="25A64A0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772D23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d) informace o vydaných rozhodnutích o povolení výjimky z technických požadavků na stavby a technických požadavků zabezpečujících bezbariérové užívání stavby,</w:t>
      </w:r>
    </w:p>
    <w:p w14:paraId="0AF6B85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</w:rPr>
        <w:t>Není tento případ.</w:t>
      </w:r>
    </w:p>
    <w:p w14:paraId="360A6B9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8CD9FF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e) informace o tom, zda a v jakých částech dokumentace jsou zohledněny podmínky závazných stanovisek dotčených orgánů:</w:t>
      </w:r>
    </w:p>
    <w:p w14:paraId="137DF3F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Není tento případ.</w:t>
      </w:r>
    </w:p>
    <w:p w14:paraId="6203FCA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E01656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f) ochrana stavby podle jiných právních předpisů:</w:t>
      </w:r>
    </w:p>
    <w:p w14:paraId="269C9B4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</w:t>
      </w:r>
    </w:p>
    <w:p w14:paraId="60FDD1B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 w:rsidRPr="0080253E">
        <w:rPr>
          <w:rFonts w:ascii="Arial" w:hAnsi="Arial" w:cs="Arial"/>
          <w:bCs/>
        </w:rPr>
        <w:t>kV</w:t>
      </w:r>
      <w:proofErr w:type="spellEnd"/>
      <w:r w:rsidRPr="0080253E">
        <w:rPr>
          <w:rFonts w:ascii="Arial" w:hAnsi="Arial" w:cs="Arial"/>
          <w:bCs/>
        </w:rPr>
        <w:t xml:space="preserve"> včetně s instalovaným výkonem nad 10 kW.“ Detaily jsou uvedeny ve výkrese „C.02 Koordinační situace“.</w:t>
      </w:r>
    </w:p>
    <w:p w14:paraId="0463ABB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EBFF2A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g) navrhované parametry </w:t>
      </w:r>
      <w:proofErr w:type="gramStart"/>
      <w:r w:rsidRPr="0080253E">
        <w:rPr>
          <w:rFonts w:ascii="Arial" w:hAnsi="Arial" w:cs="Arial"/>
          <w:bCs/>
        </w:rPr>
        <w:t>stavby - zastavěná</w:t>
      </w:r>
      <w:proofErr w:type="gramEnd"/>
      <w:r w:rsidRPr="0080253E">
        <w:rPr>
          <w:rFonts w:ascii="Arial" w:hAnsi="Arial" w:cs="Arial"/>
          <w:bCs/>
        </w:rPr>
        <w:t xml:space="preserve"> plocha, obestavěný prostor, užitná plocha, počet funkčních jednotek a jejich velikosti apod.:</w:t>
      </w:r>
    </w:p>
    <w:p w14:paraId="24CC188E" w14:textId="334C3F4E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Zastavěná plocha nepravidelného tvaru cca </w:t>
      </w:r>
      <w:r>
        <w:rPr>
          <w:rFonts w:ascii="Arial" w:hAnsi="Arial" w:cs="Arial"/>
          <w:bCs/>
        </w:rPr>
        <w:t>2824</w:t>
      </w:r>
      <w:r w:rsidRPr="0080253E">
        <w:rPr>
          <w:rFonts w:ascii="Arial" w:hAnsi="Arial" w:cs="Arial"/>
          <w:bCs/>
        </w:rPr>
        <w:t xml:space="preserve"> m</w:t>
      </w:r>
      <w:r w:rsidRPr="0080253E">
        <w:rPr>
          <w:rFonts w:ascii="Arial" w:hAnsi="Arial" w:cs="Arial"/>
          <w:bCs/>
          <w:vertAlign w:val="superscript"/>
        </w:rPr>
        <w:t>2</w:t>
      </w:r>
      <w:r w:rsidRPr="0080253E">
        <w:rPr>
          <w:rFonts w:ascii="Arial" w:hAnsi="Arial" w:cs="Arial"/>
          <w:bCs/>
        </w:rPr>
        <w:t xml:space="preserve"> plochy </w:t>
      </w:r>
      <w:r>
        <w:rPr>
          <w:rFonts w:ascii="Arial" w:hAnsi="Arial" w:cs="Arial"/>
          <w:bCs/>
        </w:rPr>
        <w:t>pro</w:t>
      </w:r>
      <w:r w:rsidR="00BF5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umístění </w:t>
      </w:r>
      <w:r w:rsidRPr="0080253E">
        <w:rPr>
          <w:rFonts w:ascii="Arial" w:hAnsi="Arial" w:cs="Arial"/>
          <w:bCs/>
        </w:rPr>
        <w:t>panelů na střeše. Obestavěný prostor činí plocha stávající střechy – západní část. Užitná plocha splývá s obestavěným prostorem. Počet funkčních jednotek = 1, samotná FVE.</w:t>
      </w:r>
    </w:p>
    <w:p w14:paraId="44D6C20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DDF249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h) základní bilance </w:t>
      </w:r>
      <w:proofErr w:type="gramStart"/>
      <w:r w:rsidRPr="0080253E">
        <w:rPr>
          <w:rFonts w:ascii="Arial" w:hAnsi="Arial" w:cs="Arial"/>
          <w:bCs/>
        </w:rPr>
        <w:t>stavby - potřeby</w:t>
      </w:r>
      <w:proofErr w:type="gramEnd"/>
      <w:r w:rsidRPr="0080253E">
        <w:rPr>
          <w:rFonts w:ascii="Arial" w:hAnsi="Arial" w:cs="Arial"/>
          <w:bCs/>
        </w:rPr>
        <w:t xml:space="preserve"> a spotřeby médií a hmot, hospodaření s dešťovou vodou, celkové produkované množství a druhy odpadů a emisí, třída energetické náročnosti budov apod.:</w:t>
      </w:r>
    </w:p>
    <w:p w14:paraId="748CAE9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Demontované materiály a odpady budou ekologicky zlikvidovány. Pro demontovaný materiál a odpady je proveden soupis. </w:t>
      </w:r>
    </w:p>
    <w:p w14:paraId="5411E38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D53108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Katalogové číslo </w:t>
      </w:r>
      <w:r w:rsidRPr="0080253E">
        <w:rPr>
          <w:rFonts w:ascii="Arial" w:hAnsi="Arial" w:cs="Arial"/>
        </w:rPr>
        <w:tab/>
        <w:t xml:space="preserve">Název druhu odpadu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Kategorie odpadu</w:t>
      </w:r>
      <w:r w:rsidRPr="0080253E">
        <w:rPr>
          <w:rFonts w:ascii="Arial" w:hAnsi="Arial" w:cs="Arial"/>
        </w:rPr>
        <w:tab/>
        <w:t>Způsob nakládání</w:t>
      </w:r>
    </w:p>
    <w:p w14:paraId="06AD09D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15 01 02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Plastový obal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37605DC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17 01 01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Beton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06FB0DE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17 01 02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Cihla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recyklace</w:t>
      </w:r>
    </w:p>
    <w:p w14:paraId="6851835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17 02 01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Dřevo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1A2805A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17 02 03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Plast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0C6CE2B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Měď, bronz, mosaz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sběrna</w:t>
      </w:r>
    </w:p>
    <w:p w14:paraId="4841FED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17 04 02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Hliník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sběrna</w:t>
      </w:r>
    </w:p>
    <w:p w14:paraId="26DA43B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17 04 05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Železo a ocel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sběrna</w:t>
      </w:r>
    </w:p>
    <w:p w14:paraId="1E64938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17 04 07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Směsné kovy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sběrna</w:t>
      </w:r>
    </w:p>
    <w:p w14:paraId="137B956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17 04 11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Odpad kabelů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071F6C9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17 06 04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Izolační materiály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5B9553A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20 01 01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Papír nebo lepenka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0AB6874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771952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Nakládání s odpady je řešeno v souladu s ustanoveními zákona o odpadech č.</w:t>
      </w:r>
    </w:p>
    <w:p w14:paraId="7B74B10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185/2001 Sb. a prováděcí </w:t>
      </w:r>
      <w:proofErr w:type="spellStart"/>
      <w:r w:rsidRPr="0080253E">
        <w:rPr>
          <w:rFonts w:ascii="Arial" w:hAnsi="Arial" w:cs="Arial"/>
        </w:rPr>
        <w:t>vyhl</w:t>
      </w:r>
      <w:proofErr w:type="spellEnd"/>
      <w:r w:rsidRPr="0080253E">
        <w:rPr>
          <w:rFonts w:ascii="Arial" w:hAnsi="Arial" w:cs="Arial"/>
        </w:rPr>
        <w:t>. č. 93/2016 Sb., jejichž plnění bude ve výkonu autorizované</w:t>
      </w:r>
    </w:p>
    <w:p w14:paraId="46B7E63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dodavatelské firmy a budoucího provozovatele dokončené stavby.</w:t>
      </w:r>
    </w:p>
    <w:p w14:paraId="18074D8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B37134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Elektrárna při své činnosti neprodukuje odpady ani emise, jedná se o přímou přeměnu sluneční energie na energii elektrickou.</w:t>
      </w:r>
    </w:p>
    <w:p w14:paraId="3AEC858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Hospodaření s dešťovou vodou není tento případ. Spotřeba el. energie pro stavbu v řádu jednotek až desítek kWh. Energetická náročnost není pro FVE uvažovaná, jedná se o výrobnu FVE – primární zdroj el. energie.</w:t>
      </w:r>
    </w:p>
    <w:p w14:paraId="1ECC79E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256E045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i) základní předpoklady </w:t>
      </w:r>
      <w:proofErr w:type="gramStart"/>
      <w:r w:rsidRPr="0080253E">
        <w:rPr>
          <w:rFonts w:ascii="Arial" w:hAnsi="Arial" w:cs="Arial"/>
          <w:bCs/>
        </w:rPr>
        <w:t>výstavby - časové</w:t>
      </w:r>
      <w:proofErr w:type="gramEnd"/>
      <w:r w:rsidRPr="0080253E">
        <w:rPr>
          <w:rFonts w:ascii="Arial" w:hAnsi="Arial" w:cs="Arial"/>
          <w:bCs/>
        </w:rPr>
        <w:t xml:space="preserve"> údaje o realizaci stavby, členění na etapy:</w:t>
      </w:r>
    </w:p>
    <w:p w14:paraId="08A93A8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Bez členění na etapy, doba výstavby cca 2 měsíce.</w:t>
      </w:r>
    </w:p>
    <w:p w14:paraId="5F36F40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A3BB59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j) orientační náklady stavby:</w:t>
      </w:r>
    </w:p>
    <w:p w14:paraId="3FB2128F" w14:textId="633D1E48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cca </w:t>
      </w:r>
      <w:r>
        <w:rPr>
          <w:rFonts w:ascii="Arial" w:hAnsi="Arial" w:cs="Arial"/>
          <w:bCs/>
        </w:rPr>
        <w:t>1</w:t>
      </w:r>
      <w:r w:rsidRPr="0080253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831</w:t>
      </w:r>
      <w:r w:rsidRPr="0080253E">
        <w:rPr>
          <w:rFonts w:ascii="Arial" w:hAnsi="Arial" w:cs="Arial"/>
          <w:bCs/>
        </w:rPr>
        <w:t> 000 Kč.</w:t>
      </w:r>
    </w:p>
    <w:p w14:paraId="2D7ED45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5A4BFA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B.2.2 Celkové urbanistické a architektonické řešení</w:t>
      </w:r>
    </w:p>
    <w:p w14:paraId="4C5976C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a) </w:t>
      </w:r>
      <w:proofErr w:type="gramStart"/>
      <w:r w:rsidRPr="0080253E">
        <w:rPr>
          <w:rFonts w:ascii="Arial" w:hAnsi="Arial" w:cs="Arial"/>
          <w:bCs/>
        </w:rPr>
        <w:t>urbanismus - územní</w:t>
      </w:r>
      <w:proofErr w:type="gramEnd"/>
      <w:r w:rsidRPr="0080253E">
        <w:rPr>
          <w:rFonts w:ascii="Arial" w:hAnsi="Arial" w:cs="Arial"/>
          <w:bCs/>
        </w:rPr>
        <w:t xml:space="preserve"> regulace, kompozice prostorového řešení,</w:t>
      </w:r>
    </w:p>
    <w:p w14:paraId="1F2DCB8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b) architektonické </w:t>
      </w:r>
      <w:proofErr w:type="gramStart"/>
      <w:r w:rsidRPr="0080253E">
        <w:rPr>
          <w:rFonts w:ascii="Arial" w:hAnsi="Arial" w:cs="Arial"/>
          <w:bCs/>
        </w:rPr>
        <w:t>řešení - kompozice</w:t>
      </w:r>
      <w:proofErr w:type="gramEnd"/>
      <w:r w:rsidRPr="0080253E">
        <w:rPr>
          <w:rFonts w:ascii="Arial" w:hAnsi="Arial" w:cs="Arial"/>
          <w:bCs/>
        </w:rPr>
        <w:t xml:space="preserve"> tvarového řešení, materiálové a barevné řešení.</w:t>
      </w:r>
    </w:p>
    <w:p w14:paraId="3AE5550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AFBD1B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Na stavbu FVE nejsou kladeny zvláštní urbanistické, ani architektonické požadavky.</w:t>
      </w:r>
    </w:p>
    <w:p w14:paraId="79A97A6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5CA87B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B.2.3 Celkové provozní řešení, technologie výroby:</w:t>
      </w:r>
    </w:p>
    <w:p w14:paraId="75C5EC9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FVE bude sloužit pro přímou výrobu elektrické energie z energie slunečního záření. Vyrobená el. energie bude přednostně spotřebovaná v areálu (odběrném místě), případné přebytky budou převedeny do distribuční soustavy.</w:t>
      </w:r>
    </w:p>
    <w:p w14:paraId="45117C9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AE4DDA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B.2.4 Bezbariérové užívání stavby</w:t>
      </w:r>
    </w:p>
    <w:p w14:paraId="4918501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Zásady řešení přístupnosti a užívání stavby osobami se sníženou schopností pohybu nebo orientace včetně údajů o podmínkách pro výkon práce osob se zdravotním postižením.:</w:t>
      </w:r>
    </w:p>
    <w:p w14:paraId="44C58F4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Není tento případ, jedná se o výrobnu el. energie.</w:t>
      </w:r>
    </w:p>
    <w:p w14:paraId="6A1723A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4BEF39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B.2.5 Bezpečnost při užívání stavby</w:t>
      </w:r>
    </w:p>
    <w:p w14:paraId="7C92C2D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Při stavbě je nutné dbát všech platných bezpečnostních předpisů   Je třeba dodržovat příslušná ustanovení zákona č. 262/2006 Sb. (Zákoník práce), zákona č. 309/2006 Sb. (o zajištění dalších podmínek bezpečnosti a ochrany zdraví při práci) ve znění pozdějších předpisů, elektrotechnických předpisů – zejména ČSN EN </w:t>
      </w:r>
      <w:proofErr w:type="gramStart"/>
      <w:r w:rsidRPr="0080253E">
        <w:rPr>
          <w:rFonts w:ascii="Arial" w:hAnsi="Arial" w:cs="Arial"/>
          <w:bCs/>
        </w:rPr>
        <w:t>50110-1ed</w:t>
      </w:r>
      <w:proofErr w:type="gramEnd"/>
      <w:r w:rsidRPr="0080253E">
        <w:rPr>
          <w:rFonts w:ascii="Arial" w:hAnsi="Arial" w:cs="Arial"/>
          <w:bCs/>
        </w:rPr>
        <w:t>. 3.</w:t>
      </w:r>
    </w:p>
    <w:p w14:paraId="254A732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Zařízení smějí obsluhovat osoby bez elektrotechnické kvalifikace dle §3 </w:t>
      </w:r>
      <w:proofErr w:type="spellStart"/>
      <w:r w:rsidRPr="0080253E">
        <w:rPr>
          <w:rFonts w:ascii="Arial" w:hAnsi="Arial" w:cs="Arial"/>
          <w:bCs/>
        </w:rPr>
        <w:t>vyhl</w:t>
      </w:r>
      <w:proofErr w:type="spellEnd"/>
      <w:r w:rsidRPr="0080253E">
        <w:rPr>
          <w:rFonts w:ascii="Arial" w:hAnsi="Arial" w:cs="Arial"/>
          <w:bCs/>
        </w:rPr>
        <w:t>. ČÚBP č. 50/1978 Sb. – seznámení v souladu s návody k obsluze. Obsluhu přístrojů v rozvaděčích a veškeré údržbářské práce na el. zařízení smí vykonávat pouze pracovníci s příslušnou kvalifikací:</w:t>
      </w:r>
    </w:p>
    <w:p w14:paraId="34314590" w14:textId="77777777" w:rsidR="00991000" w:rsidRPr="0080253E" w:rsidRDefault="00991000" w:rsidP="00991000">
      <w:pPr>
        <w:spacing w:before="120" w:line="240" w:lineRule="atLeast"/>
        <w:ind w:left="426" w:firstLine="283"/>
        <w:rPr>
          <w:rFonts w:ascii="Arial" w:hAnsi="Arial" w:cs="Arial"/>
        </w:rPr>
      </w:pPr>
    </w:p>
    <w:p w14:paraId="61467256" w14:textId="77777777" w:rsidR="00991000" w:rsidRPr="0080253E" w:rsidRDefault="00991000" w:rsidP="00991000">
      <w:pPr>
        <w:ind w:left="709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§ 3 pracovníci seznámení </w:t>
      </w:r>
      <w:r w:rsidRPr="0080253E">
        <w:rPr>
          <w:rFonts w:ascii="Arial" w:hAnsi="Arial" w:cs="Arial"/>
        </w:rPr>
        <w:tab/>
        <w:t xml:space="preserve">- obsluha elektrického zařízení </w:t>
      </w:r>
      <w:proofErr w:type="spellStart"/>
      <w:r w:rsidRPr="0080253E">
        <w:rPr>
          <w:rFonts w:ascii="Arial" w:hAnsi="Arial" w:cs="Arial"/>
        </w:rPr>
        <w:t>mn</w:t>
      </w:r>
      <w:proofErr w:type="spellEnd"/>
      <w:r w:rsidRPr="0080253E">
        <w:rPr>
          <w:rFonts w:ascii="Arial" w:hAnsi="Arial" w:cs="Arial"/>
        </w:rPr>
        <w:t xml:space="preserve">, </w:t>
      </w:r>
      <w:proofErr w:type="spellStart"/>
      <w:r w:rsidRPr="0080253E">
        <w:rPr>
          <w:rFonts w:ascii="Arial" w:hAnsi="Arial" w:cs="Arial"/>
        </w:rPr>
        <w:t>nn</w:t>
      </w:r>
      <w:proofErr w:type="spellEnd"/>
      <w:r w:rsidRPr="0080253E">
        <w:rPr>
          <w:rFonts w:ascii="Arial" w:hAnsi="Arial" w:cs="Arial"/>
        </w:rPr>
        <w:t xml:space="preserve"> s krytím IP 20 a vyšším</w:t>
      </w:r>
    </w:p>
    <w:p w14:paraId="669D42F4" w14:textId="77777777" w:rsidR="00991000" w:rsidRPr="0080253E" w:rsidRDefault="00991000" w:rsidP="00991000">
      <w:pPr>
        <w:ind w:left="709"/>
        <w:rPr>
          <w:rFonts w:ascii="Arial" w:hAnsi="Arial" w:cs="Arial"/>
        </w:rPr>
      </w:pPr>
      <w:r w:rsidRPr="0080253E">
        <w:rPr>
          <w:rFonts w:ascii="Arial" w:hAnsi="Arial" w:cs="Arial"/>
        </w:rPr>
        <w:t>§ 5 pracovníci znalí (a vyšší)</w:t>
      </w:r>
      <w:r w:rsidRPr="0080253E">
        <w:rPr>
          <w:rFonts w:ascii="Arial" w:hAnsi="Arial" w:cs="Arial"/>
        </w:rPr>
        <w:tab/>
        <w:t xml:space="preserve">- obsluha elektrického zařízení </w:t>
      </w:r>
      <w:proofErr w:type="spellStart"/>
      <w:r w:rsidRPr="0080253E">
        <w:rPr>
          <w:rFonts w:ascii="Arial" w:hAnsi="Arial" w:cs="Arial"/>
        </w:rPr>
        <w:t>mn</w:t>
      </w:r>
      <w:proofErr w:type="spellEnd"/>
      <w:r w:rsidRPr="0080253E">
        <w:rPr>
          <w:rFonts w:ascii="Arial" w:hAnsi="Arial" w:cs="Arial"/>
        </w:rPr>
        <w:t xml:space="preserve">, </w:t>
      </w:r>
      <w:proofErr w:type="spellStart"/>
      <w:r w:rsidRPr="0080253E">
        <w:rPr>
          <w:rFonts w:ascii="Arial" w:hAnsi="Arial" w:cs="Arial"/>
        </w:rPr>
        <w:t>nn</w:t>
      </w:r>
      <w:proofErr w:type="spellEnd"/>
      <w:r w:rsidRPr="0080253E">
        <w:rPr>
          <w:rFonts w:ascii="Arial" w:hAnsi="Arial" w:cs="Arial"/>
        </w:rPr>
        <w:t xml:space="preserve"> s krytím IP 1x a menším </w:t>
      </w:r>
    </w:p>
    <w:p w14:paraId="3A1E7231" w14:textId="77777777" w:rsidR="00991000" w:rsidRPr="0080253E" w:rsidRDefault="00991000" w:rsidP="00991000">
      <w:pPr>
        <w:ind w:left="709"/>
        <w:rPr>
          <w:rFonts w:ascii="Arial" w:hAnsi="Arial" w:cs="Arial"/>
        </w:rPr>
      </w:pP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- obsluha elektrického zařízení </w:t>
      </w:r>
      <w:proofErr w:type="spellStart"/>
      <w:r w:rsidRPr="0080253E">
        <w:rPr>
          <w:rFonts w:ascii="Arial" w:hAnsi="Arial" w:cs="Arial"/>
        </w:rPr>
        <w:t>vn</w:t>
      </w:r>
      <w:proofErr w:type="spellEnd"/>
    </w:p>
    <w:p w14:paraId="3D0F9CB0" w14:textId="77777777" w:rsidR="00991000" w:rsidRPr="0080253E" w:rsidRDefault="00991000" w:rsidP="00991000">
      <w:pPr>
        <w:ind w:left="709"/>
        <w:rPr>
          <w:rFonts w:ascii="Arial" w:hAnsi="Arial" w:cs="Arial"/>
        </w:rPr>
      </w:pP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- práce na elektrických zařízeních</w:t>
      </w:r>
    </w:p>
    <w:p w14:paraId="1AFAF271" w14:textId="77777777" w:rsidR="00991000" w:rsidRPr="0080253E" w:rsidRDefault="00991000" w:rsidP="00991000">
      <w:pPr>
        <w:ind w:left="709"/>
        <w:rPr>
          <w:rFonts w:ascii="Arial" w:hAnsi="Arial" w:cs="Arial"/>
        </w:rPr>
      </w:pPr>
    </w:p>
    <w:p w14:paraId="28339F1C" w14:textId="77777777" w:rsidR="00991000" w:rsidRPr="0080253E" w:rsidRDefault="00991000" w:rsidP="00991000">
      <w:pPr>
        <w:rPr>
          <w:rFonts w:ascii="Arial" w:hAnsi="Arial" w:cs="Arial"/>
        </w:rPr>
      </w:pPr>
      <w:r w:rsidRPr="0080253E">
        <w:rPr>
          <w:rFonts w:ascii="Arial" w:hAnsi="Arial" w:cs="Arial"/>
        </w:rPr>
        <w:t>Tyto osoby musí prokázat znalost místních provozních a bezpečnostních předpisů, protipožárních opatření, první pomoci při úrazech elektřinou a znalost postupu a způsobu hlášení závad na svěřeném zařízení.</w:t>
      </w:r>
    </w:p>
    <w:p w14:paraId="5F6BC8A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4FD22C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B.2.6 Základní charakteristika objektů</w:t>
      </w:r>
    </w:p>
    <w:p w14:paraId="3E2B248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a) stavební řešení:</w:t>
      </w:r>
    </w:p>
    <w:p w14:paraId="1824FD6D" w14:textId="1C6F1BC3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lastRenderedPageBreak/>
        <w:t>Hliníkové zátěžové střešní konstrukce s FV panely na plochou střechu, měniče a rozvaděče budou umístěny dle požadavků PBŘ na střeše a v technologické místnosti objektu.</w:t>
      </w:r>
    </w:p>
    <w:p w14:paraId="5E1B02C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D4697B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b) konstrukční a materiálové řešení:</w:t>
      </w:r>
    </w:p>
    <w:p w14:paraId="2837E26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Konstrukční systém se skládá ze samonosných prvků a nosných hliníkových profilů, materiály jsou běžně používané pro výstavbu FVE, hliníkové konstrukce, FV panely v Al rámu, propojovací kabeláž a rozvaděč, střídače.</w:t>
      </w:r>
    </w:p>
    <w:p w14:paraId="02F5AB3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25B5307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c) mechanická odolnost a stabilita:</w:t>
      </w:r>
    </w:p>
    <w:p w14:paraId="33124CB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Statické posouzení rozložení FV panelů tvoří samostatný dokument. Na rovné střeše nebudou konstrukce připevněny ke skeletu střechy. Konstrukce je zátěžová.</w:t>
      </w:r>
    </w:p>
    <w:p w14:paraId="6016958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D74001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B.2.7 Základní charakteristika technických a technologických zařízení</w:t>
      </w:r>
    </w:p>
    <w:p w14:paraId="463533B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a) technické řešení,</w:t>
      </w:r>
    </w:p>
    <w:p w14:paraId="020E1C39" w14:textId="0C6D766A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Zapojení FV panelů do </w:t>
      </w:r>
      <w:proofErr w:type="spellStart"/>
      <w:r w:rsidRPr="0080253E">
        <w:rPr>
          <w:rFonts w:ascii="Arial" w:hAnsi="Arial" w:cs="Arial"/>
          <w:bCs/>
        </w:rPr>
        <w:t>stringů</w:t>
      </w:r>
      <w:proofErr w:type="spellEnd"/>
      <w:r w:rsidRPr="0080253E">
        <w:rPr>
          <w:rFonts w:ascii="Arial" w:hAnsi="Arial" w:cs="Arial"/>
          <w:bCs/>
        </w:rPr>
        <w:t xml:space="preserve">, následně do střídače DC/AC, přes integrovaný systém ochran napojeno do </w:t>
      </w:r>
      <w:proofErr w:type="spellStart"/>
      <w:r w:rsidRPr="0080253E">
        <w:rPr>
          <w:rFonts w:ascii="Arial" w:hAnsi="Arial" w:cs="Arial"/>
          <w:bCs/>
        </w:rPr>
        <w:t>do</w:t>
      </w:r>
      <w:proofErr w:type="spellEnd"/>
      <w:r w:rsidRPr="0080253E">
        <w:rPr>
          <w:rFonts w:ascii="Arial" w:hAnsi="Arial" w:cs="Arial"/>
          <w:bCs/>
        </w:rPr>
        <w:t xml:space="preserve"> elektroinstalace objektu. Detailní popis viz Technická zpráva.</w:t>
      </w:r>
    </w:p>
    <w:p w14:paraId="725D6C4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050FDB2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b) výčet technických a technologických zařízení.</w:t>
      </w:r>
    </w:p>
    <w:p w14:paraId="4C564ACB" w14:textId="00B87645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  <w:bCs/>
        </w:rPr>
        <w:t xml:space="preserve">FV panely, střešní konstrukce, propojovací kabeláž, střídače DC/AC, rozvaděče vč. elektroinstalace a ochran. </w:t>
      </w:r>
      <w:r w:rsidRPr="0080253E">
        <w:rPr>
          <w:rFonts w:ascii="Arial" w:hAnsi="Arial" w:cs="Arial"/>
        </w:rPr>
        <w:t>FVE tvoří jeden technologický celek.</w:t>
      </w:r>
    </w:p>
    <w:p w14:paraId="2580245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FFFDCB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B.2.8 Zásady požárně bezpečnostního řešení</w:t>
      </w:r>
    </w:p>
    <w:p w14:paraId="55C3965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Viz samostatný dokument.</w:t>
      </w:r>
    </w:p>
    <w:p w14:paraId="4B6BB8C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E9DCD4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Požární bezpečnost obecně: </w:t>
      </w:r>
    </w:p>
    <w:p w14:paraId="06D985E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Požární bezpečnost instalace fotovoltaické elektrárny a její napojení do elektroinstalace objektu je řešena dle ČSN 73 0834, ČSN 73 0804 a norem souvisejících.</w:t>
      </w:r>
    </w:p>
    <w:p w14:paraId="61F27F5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Požadavky na požární odolnost konstrukcí FV panelů se nestanoví, jedná se o případ podle čl. 9.8.7 ČSN 73 0804, tj. konstrukce podporující technologické zařízení. Ty mají vykazovat požární odolnost dle tabulky 10, položka 8 v případech, kde by zřícení těchto konstrukcí přispělo k rozšíření požáru. Rám, tj. konstrukce podporující technologické zařízení, je z nehořlavých materiálů, množství a hmotnost kabelů nepřesáhne požární zatížení odpovídající prostoru bez požárního rizika.</w:t>
      </w:r>
    </w:p>
    <w:p w14:paraId="2F0B8AE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Podle čl. 6.2.1 ČSN 73 0810 všechny prostupy rozvodů a instalací požárně dělícími konstrukcemi musí být požárně utěsněny v souladu s ČSN 73 0810 kapitola 6.2.</w:t>
      </w:r>
    </w:p>
    <w:p w14:paraId="68DC0A5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 souladu s čl. 7.5 ČSN 730804 otevřené technologické zařízení nemusí být vybaveno stabilním hasícím zařízením.</w:t>
      </w:r>
    </w:p>
    <w:p w14:paraId="5C85B0A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 souladu s čl. 7.5 ČSN 730804 se u otevřeného technologického zařízení neuvažuje instalace samočinného odvětracího zařízení.</w:t>
      </w:r>
    </w:p>
    <w:p w14:paraId="0FD7CD7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 souladu s čl. 7.2.1 ČSN 730804 otevřené technologické zařízení nemusí být vybaveno elektrickou požární signalizací.</w:t>
      </w:r>
    </w:p>
    <w:p w14:paraId="64F2284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Zhotovitel v oblasti PO je povinen:</w:t>
      </w:r>
    </w:p>
    <w:p w14:paraId="3900ABD3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lastRenderedPageBreak/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14:paraId="69CC8AAD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Zajistit volný přístup k hasicím přístrojům, požárním hydrantům a požárním zařízením.</w:t>
      </w:r>
    </w:p>
    <w:p w14:paraId="66F1048F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Řádně označit své prostory, objekty, pracoviště, ve vztahu k požární ochraně v souladu s NV 375/2017 Sb.</w:t>
      </w:r>
    </w:p>
    <w:p w14:paraId="4748C980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Nahlásit zástupci objednatele druhy, množství, počet skladovaných hořlavých látek a materiálů, tyto ukládat a skladovat dle ČSN 65 0201. </w:t>
      </w:r>
    </w:p>
    <w:p w14:paraId="4E670E63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Bez odkladu nahlásit zástupci objednatele každý vznik požáru v prostorách nebo objektech, ve kterých provádí zhotovení díla a dále postupovat podle § 5 Zákona č. 133 /1985 Sb., ve znění pozdějších předpisů.</w:t>
      </w:r>
    </w:p>
    <w:p w14:paraId="629FD277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14:paraId="285A0BA7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Dodržovat technické podmínky a návody, vztahující se k požární bezpečnosti výrobků nebo činností.</w:t>
      </w:r>
    </w:p>
    <w:p w14:paraId="217DD924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Při svařování postupovat v souladu s vyhláškou Ministerstva vnitra ČR č. 87/2000 Sb.</w:t>
      </w:r>
    </w:p>
    <w:p w14:paraId="73FFFAE3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Zajistit volné příjezdové komunikace a nástupní plochy pro požární techniku, únikové cesty a volný přístup k nouzovým východům, rozvodným zařízením el. energie, uzávěrům vody, plynu, topení a produktovodům, k věcným prostředkům požární ochrany a k ručnímu ovládání požárně bezpečnostních zařízení v prostorách, vztahujících se k předanému pracovišti.</w:t>
      </w:r>
    </w:p>
    <w:p w14:paraId="3E48DB3D" w14:textId="77777777" w:rsidR="00991000" w:rsidRPr="0080253E" w:rsidRDefault="00991000" w:rsidP="00991000">
      <w:pPr>
        <w:spacing w:before="120"/>
        <w:ind w:left="900"/>
        <w:rPr>
          <w:rFonts w:ascii="Arial" w:hAnsi="Arial" w:cs="Arial"/>
        </w:rPr>
      </w:pPr>
      <w:r w:rsidRPr="0080253E">
        <w:rPr>
          <w:rFonts w:ascii="Arial" w:hAnsi="Arial" w:cs="Arial"/>
        </w:rPr>
        <w:t>Objednatel seznámí zhotovitele s rozmístěním a použitím věcných prostředků požární ochrany. Rozmístění, druhy a počty prostředků požární ochrany budou součástí zápisu o předání pracoviště.</w:t>
      </w:r>
    </w:p>
    <w:p w14:paraId="0C0F87E8" w14:textId="77777777" w:rsidR="00991000" w:rsidRPr="0080253E" w:rsidRDefault="00991000" w:rsidP="00991000">
      <w:pPr>
        <w:spacing w:before="120"/>
        <w:ind w:left="900"/>
        <w:rPr>
          <w:rFonts w:ascii="Arial" w:hAnsi="Arial" w:cs="Arial"/>
        </w:rPr>
      </w:pPr>
      <w:r w:rsidRPr="0080253E">
        <w:rPr>
          <w:rFonts w:ascii="Arial" w:hAnsi="Arial" w:cs="Arial"/>
        </w:rPr>
        <w:t>Zhotovitel bere na vědomí svoji odpovědnost za průběžné plnění povinností v oblasti požární ochrany po celou dobu provádění smluvních prací – ve smyslu Zákona o požární ochraně č. 133/1985 Sb. ve znění pozdějších předpisů, technických norem, vztahujících se k požární ochraně i obecně platných právních předpisů (např. Zákon č. 183/2006 Sb. ve znění pozdějších předpisů).</w:t>
      </w:r>
    </w:p>
    <w:p w14:paraId="4ADD9377" w14:textId="77777777" w:rsidR="00991000" w:rsidRPr="0080253E" w:rsidRDefault="00991000" w:rsidP="00991000">
      <w:pPr>
        <w:spacing w:before="120"/>
        <w:ind w:left="900"/>
        <w:rPr>
          <w:rFonts w:ascii="Arial" w:hAnsi="Arial" w:cs="Arial"/>
        </w:rPr>
      </w:pPr>
      <w:r w:rsidRPr="0080253E">
        <w:rPr>
          <w:rFonts w:ascii="Arial" w:hAnsi="Arial" w:cs="Arial"/>
        </w:rPr>
        <w:t>Zaměstnanci zhotovitele i osoby, zdržující se s jeho vědomím na pracovištích objednatele, jsou při zdolávání požáru, živelných pohrom a jiných mimořádných událostí povinni poskytnout přiměřenou osobní pomoc a potřebnou věcnou pomoc.</w:t>
      </w:r>
    </w:p>
    <w:p w14:paraId="316F214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F5DAED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B.2.9 Úspora energie a tepelná ochrana</w:t>
      </w:r>
    </w:p>
    <w:p w14:paraId="1808369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FVE bude primárně určená pro snížení spotřeby objektu o vyrobenou el. energii. Tepelná ochrana řešena pomocí svodičů přepětí a </w:t>
      </w:r>
      <w:proofErr w:type="gramStart"/>
      <w:r w:rsidRPr="0080253E">
        <w:rPr>
          <w:rFonts w:ascii="Arial" w:hAnsi="Arial" w:cs="Arial"/>
        </w:rPr>
        <w:t>jističů</w:t>
      </w:r>
      <w:proofErr w:type="gramEnd"/>
      <w:r w:rsidRPr="0080253E">
        <w:rPr>
          <w:rFonts w:ascii="Arial" w:hAnsi="Arial" w:cs="Arial"/>
        </w:rPr>
        <w:t xml:space="preserve"> popř. pojistkových systémů.</w:t>
      </w:r>
    </w:p>
    <w:p w14:paraId="0E23B85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B64C2B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B.2.10 Hygienické požadavky na stavby, požadavky na pracovní a komunální prostředí</w:t>
      </w:r>
    </w:p>
    <w:p w14:paraId="338FCFA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Zásady řešení parametrů </w:t>
      </w:r>
      <w:proofErr w:type="gramStart"/>
      <w:r w:rsidRPr="0080253E">
        <w:rPr>
          <w:rFonts w:ascii="Arial" w:hAnsi="Arial" w:cs="Arial"/>
        </w:rPr>
        <w:t>stavby - větrání</w:t>
      </w:r>
      <w:proofErr w:type="gramEnd"/>
      <w:r w:rsidRPr="0080253E">
        <w:rPr>
          <w:rFonts w:ascii="Arial" w:hAnsi="Arial" w:cs="Arial"/>
        </w:rPr>
        <w:t>, vytápění, osvětlení, zásobování vodou, odpadů apod., a dále zásady řešení vlivu stavby na okolí - vibrace, hluk, prašnost apod.:</w:t>
      </w:r>
    </w:p>
    <w:p w14:paraId="2F1D672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lastRenderedPageBreak/>
        <w:t>Nejsou dodatečné požadavky na vybavení stávající budovy/areálu. FVE nevydává vibrace ani hluk ani nezvyšuje prašnost.</w:t>
      </w:r>
    </w:p>
    <w:p w14:paraId="160BDD5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Provoz FVE bude bez přítomnosti stálé obsluhy. Bude zajištěný pouze občasný dohled a servis. Před zahájením zkušebního provozu budou zpracovány provozní předpisy, v nichž budou uvedeny povinnosti jednotlivých pracovníků. Podkladem pro provozní předpisy budou zákony uvedené v bodu B.2.5, a také ve vyhlášce č. 50/1978 Sb. (o odborné způsobilosti v elektrotechnice). Podmínky požární ochrany, hygienické podmínky apod. jsou dány příslušnými předpisy a normami ČSN. FVE nebude mít vliv na okolí z hlediska hluku při provozu, </w:t>
      </w:r>
      <w:proofErr w:type="gramStart"/>
      <w:r w:rsidRPr="0080253E">
        <w:rPr>
          <w:rFonts w:ascii="Arial" w:hAnsi="Arial" w:cs="Arial"/>
        </w:rPr>
        <w:t>prašnosti,</w:t>
      </w:r>
      <w:proofErr w:type="gramEnd"/>
      <w:r w:rsidRPr="0080253E">
        <w:rPr>
          <w:rFonts w:ascii="Arial" w:hAnsi="Arial" w:cs="Arial"/>
        </w:rPr>
        <w:t xml:space="preserve"> apod.</w:t>
      </w:r>
    </w:p>
    <w:p w14:paraId="60377B6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Během výstavby nebudou překračovány hygienické limity.</w:t>
      </w:r>
    </w:p>
    <w:p w14:paraId="4B869AC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5EC952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B.2.11 Zásady ochrany stavby před negativními účinky vnějšího prostředí</w:t>
      </w:r>
    </w:p>
    <w:p w14:paraId="60225F8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a) ochrana před pronikáním radonu z podloží: </w:t>
      </w:r>
    </w:p>
    <w:p w14:paraId="21B82CB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případ, stávající ochrana budovy, na které bude FVE instalována</w:t>
      </w:r>
    </w:p>
    <w:p w14:paraId="319749E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3FC222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ochrana před bludnými proudy:</w:t>
      </w:r>
    </w:p>
    <w:p w14:paraId="4AB7F5B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DC soustava zapojena jako Izolovaná (IT) AC část chráněna izolací. AC soustava řešena stejně jako elektroinstalace budovy.</w:t>
      </w:r>
    </w:p>
    <w:p w14:paraId="0E5A070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2ECC956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ochrana před technickou seizmicitou,</w:t>
      </w:r>
    </w:p>
    <w:p w14:paraId="798D301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Dle parametrů stávající budovy.</w:t>
      </w:r>
    </w:p>
    <w:p w14:paraId="3879E23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6E8B43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ochrana před hlukem:</w:t>
      </w:r>
    </w:p>
    <w:p w14:paraId="1855B5F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2B316E8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2269658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e) protipovodňová opatření:</w:t>
      </w:r>
    </w:p>
    <w:p w14:paraId="40684F3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FVE bude realizovaná na střeše budovy, není tento případ.</w:t>
      </w:r>
    </w:p>
    <w:p w14:paraId="7CB30D9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C1E928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f) ostatní </w:t>
      </w:r>
      <w:proofErr w:type="gramStart"/>
      <w:r w:rsidRPr="0080253E">
        <w:rPr>
          <w:rFonts w:ascii="Arial" w:hAnsi="Arial" w:cs="Arial"/>
        </w:rPr>
        <w:t>účinky - vliv</w:t>
      </w:r>
      <w:proofErr w:type="gramEnd"/>
      <w:r w:rsidRPr="0080253E">
        <w:rPr>
          <w:rFonts w:ascii="Arial" w:hAnsi="Arial" w:cs="Arial"/>
        </w:rPr>
        <w:t xml:space="preserve"> poddolování, výskyt metanu apod.:</w:t>
      </w:r>
    </w:p>
    <w:p w14:paraId="3BE767E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Nejsou.</w:t>
      </w:r>
    </w:p>
    <w:p w14:paraId="378A11A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6D46D3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B.3 Připojení na technickou infrastrukturu</w:t>
      </w:r>
    </w:p>
    <w:p w14:paraId="5E6DC0B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a) napojovací místa technické infrastruktury: </w:t>
      </w:r>
    </w:p>
    <w:p w14:paraId="3388585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Stávající elektroinstalace objektu.</w:t>
      </w:r>
    </w:p>
    <w:p w14:paraId="10B1221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674F60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připojovací rozměry, výkonové kapacity a délky.</w:t>
      </w:r>
    </w:p>
    <w:p w14:paraId="000FADE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Připojeno do hl. rozváděče, RH v objektu pomocí kabelu 1-CYKY-J 5 x 25 mm</w:t>
      </w:r>
      <w:r w:rsidRPr="0080253E">
        <w:rPr>
          <w:rFonts w:ascii="Arial" w:hAnsi="Arial" w:cs="Arial"/>
          <w:vertAlign w:val="superscript"/>
        </w:rPr>
        <w:t>2</w:t>
      </w:r>
      <w:r w:rsidRPr="0080253E">
        <w:rPr>
          <w:rFonts w:ascii="Arial" w:hAnsi="Arial" w:cs="Arial"/>
        </w:rPr>
        <w:t xml:space="preserve">, cca do 10 m. </w:t>
      </w:r>
    </w:p>
    <w:p w14:paraId="748E7F41" w14:textId="77777777" w:rsidR="00991000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314D6AD" w14:textId="77777777" w:rsidR="00991000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211F91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9B4DDB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lastRenderedPageBreak/>
        <w:t>B.4 Dopravní řešení</w:t>
      </w:r>
    </w:p>
    <w:p w14:paraId="4AABB6B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a) popis dopravního řešení včetně bezbariérových opatření pro přístupnost a užívání stavby osobami se sníženou schopností pohybu nebo orientace:</w:t>
      </w:r>
    </w:p>
    <w:p w14:paraId="388C50A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Bude využito stávajících obslužných komunikací, bez požadavků na dodatečné zdroje.</w:t>
      </w:r>
    </w:p>
    <w:p w14:paraId="79FF2B3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D2B178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napojení území na stávající dopravní infrastrukturu:</w:t>
      </w:r>
    </w:p>
    <w:p w14:paraId="0931A76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Bude využito stávajících obslužných komunikací, bez požadavků na dodatečné zdroje.</w:t>
      </w:r>
    </w:p>
    <w:p w14:paraId="50EEDCD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69B5BE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doprava v klidu:</w:t>
      </w:r>
    </w:p>
    <w:p w14:paraId="41219C6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417A4CC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BE01F9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pěší a cyklistické stezky:</w:t>
      </w:r>
    </w:p>
    <w:p w14:paraId="3028F7F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2EBE82B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5DA9B69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B.5 Řešení vegetace a souvisejících terénních úprav</w:t>
      </w:r>
    </w:p>
    <w:p w14:paraId="52CDBDD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a) terénní úpravy:</w:t>
      </w:r>
    </w:p>
    <w:p w14:paraId="39F8501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Nebudou prováděny, instalace na střeše stávající budovy.</w:t>
      </w:r>
    </w:p>
    <w:p w14:paraId="0625A00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C7826C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použité vegetační prvky:</w:t>
      </w:r>
    </w:p>
    <w:p w14:paraId="5875312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Nebudou.</w:t>
      </w:r>
    </w:p>
    <w:p w14:paraId="22ECA03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ACBCE3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biotechnická opatření:</w:t>
      </w:r>
    </w:p>
    <w:p w14:paraId="27B2616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014F956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523098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B.6 Popis vlivů stavby na životní prostředí a jeho ochrana</w:t>
      </w:r>
    </w:p>
    <w:p w14:paraId="0C313E9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a) vliv na životní </w:t>
      </w:r>
      <w:proofErr w:type="gramStart"/>
      <w:r w:rsidRPr="0080253E">
        <w:rPr>
          <w:rFonts w:ascii="Arial" w:hAnsi="Arial" w:cs="Arial"/>
        </w:rPr>
        <w:t>prostředí - ovzduší</w:t>
      </w:r>
      <w:proofErr w:type="gramEnd"/>
      <w:r w:rsidRPr="0080253E">
        <w:rPr>
          <w:rFonts w:ascii="Arial" w:hAnsi="Arial" w:cs="Arial"/>
        </w:rPr>
        <w:t>, hluk, voda, odpady a půda,</w:t>
      </w:r>
    </w:p>
    <w:p w14:paraId="583BBF5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FVE nebude mít negativní vliv na životní prostředí, nebude docházet ke znečištění ovzduší, kromě výstavby nevzniknou žádné odpady.</w:t>
      </w:r>
    </w:p>
    <w:p w14:paraId="0727355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635CC7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b) vliv na přírodu a </w:t>
      </w:r>
      <w:proofErr w:type="gramStart"/>
      <w:r w:rsidRPr="0080253E">
        <w:rPr>
          <w:rFonts w:ascii="Arial" w:hAnsi="Arial" w:cs="Arial"/>
        </w:rPr>
        <w:t>krajinu - ochrana</w:t>
      </w:r>
      <w:proofErr w:type="gramEnd"/>
      <w:r w:rsidRPr="0080253E">
        <w:rPr>
          <w:rFonts w:ascii="Arial" w:hAnsi="Arial" w:cs="Arial"/>
        </w:rPr>
        <w:t xml:space="preserve"> dřevin, ochrana památných stromů, ochrana rostlin a živočichů, zachování ekologických funkcí a vazeb v krajině apod.:</w:t>
      </w:r>
    </w:p>
    <w:p w14:paraId="58F252E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negativního vlivu na přírodu a krajinu.</w:t>
      </w:r>
    </w:p>
    <w:p w14:paraId="6363B8B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3B333C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vliv na soustavu chráněných území Natura 2000:</w:t>
      </w:r>
    </w:p>
    <w:p w14:paraId="0CD6429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Bez negativního vlivu na </w:t>
      </w:r>
      <w:proofErr w:type="spellStart"/>
      <w:r w:rsidRPr="0080253E">
        <w:rPr>
          <w:rFonts w:ascii="Arial" w:hAnsi="Arial" w:cs="Arial"/>
        </w:rPr>
        <w:t>Naturu</w:t>
      </w:r>
      <w:proofErr w:type="spellEnd"/>
      <w:r w:rsidRPr="0080253E">
        <w:rPr>
          <w:rFonts w:ascii="Arial" w:hAnsi="Arial" w:cs="Arial"/>
        </w:rPr>
        <w:t xml:space="preserve"> 2000.</w:t>
      </w:r>
    </w:p>
    <w:p w14:paraId="12C4966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ACA020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způsob zohlednění podmínek závazného stanoviska posouzení vlivu záměru na životní prostředí, je-li podkladem:</w:t>
      </w:r>
    </w:p>
    <w:p w14:paraId="52BD550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4474097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29C1A3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lastRenderedPageBreak/>
        <w:t>e) v případě záměrů spadajících do režimu zákona o integrované prevenci základní parametry způsobu naplnění závěrů o nejlepších dostupných technikách nebo integrované povolení, bylo-li vydáno:</w:t>
      </w:r>
    </w:p>
    <w:p w14:paraId="29A6466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6AE7035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B78872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f) navrhovaná ochranná a bezpečnostní pásma, rozsah omezení a podmínky ochrany podle jiných právních předpisů:</w:t>
      </w:r>
    </w:p>
    <w:p w14:paraId="19E6064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vzdálenosti1 m od vnějšího líce obvodového zdiva budovy, na které je výrobna elektřiny umístěna, u výroben elektřiny připojených k distribuční soustavě s napětím do 1 </w:t>
      </w:r>
      <w:proofErr w:type="spellStart"/>
      <w:r w:rsidRPr="0080253E">
        <w:rPr>
          <w:rFonts w:ascii="Arial" w:hAnsi="Arial" w:cs="Arial"/>
          <w:bCs/>
        </w:rPr>
        <w:t>kV</w:t>
      </w:r>
      <w:proofErr w:type="spellEnd"/>
      <w:r w:rsidRPr="0080253E">
        <w:rPr>
          <w:rFonts w:ascii="Arial" w:hAnsi="Arial" w:cs="Arial"/>
          <w:bCs/>
        </w:rPr>
        <w:t xml:space="preserve"> včetně s instalovaným výkonem nad 10 kW.“</w:t>
      </w:r>
    </w:p>
    <w:p w14:paraId="288C08E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F3EF68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B.7 Ochrana obyvatelstva</w:t>
      </w:r>
    </w:p>
    <w:p w14:paraId="4D83E2F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Splnění základních požadavků z hlediska plnění úkolů ochrany obyvatelstva.</w:t>
      </w:r>
    </w:p>
    <w:p w14:paraId="57A6323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Stavba svým charakterem nemůže sloužit v systému ochrany obyvatelstva.</w:t>
      </w:r>
    </w:p>
    <w:p w14:paraId="1DE1025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5C24348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B.8 Zásady organizace výstavby</w:t>
      </w:r>
    </w:p>
    <w:p w14:paraId="73FEEB5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a) potřeby a spotřeby rozhodujících médií a hmot, jejich zajištění:</w:t>
      </w:r>
    </w:p>
    <w:p w14:paraId="159838F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Přívod elektrické energie případně vody (drobné stavební práce) z rozvodů budovy.</w:t>
      </w:r>
    </w:p>
    <w:p w14:paraId="0BCDF7A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7A39E8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odvodnění staveniště:</w:t>
      </w:r>
    </w:p>
    <w:p w14:paraId="5B05BCD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Stávajícím způsobem.</w:t>
      </w:r>
    </w:p>
    <w:p w14:paraId="0629900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387C1F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napojení staveniště na stávající dopravní a technickou infrastrukturu:</w:t>
      </w:r>
    </w:p>
    <w:p w14:paraId="0A294E5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Stávající napojení.</w:t>
      </w:r>
    </w:p>
    <w:p w14:paraId="6DAF341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56F854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vliv provádění stavby na okolní stavby a pozemky:</w:t>
      </w:r>
    </w:p>
    <w:p w14:paraId="5258733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negativních vlivů.</w:t>
      </w:r>
    </w:p>
    <w:p w14:paraId="26490C6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5B6CA15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e) ochrana okolí staveniště a požadavky na související asanace, demolice, kácení dřevin:</w:t>
      </w:r>
    </w:p>
    <w:p w14:paraId="7176074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požadavků.</w:t>
      </w:r>
    </w:p>
    <w:p w14:paraId="580220F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4B8367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f) maximální dočasné a trvalé zábory pro staveniště:</w:t>
      </w:r>
    </w:p>
    <w:p w14:paraId="0A0F5C8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záboru, stavební materiál bude dočasně skladován na manipulační ploše areálu.</w:t>
      </w:r>
    </w:p>
    <w:p w14:paraId="0A5DC8A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AE7F3E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g) požadavky na bezbariérové </w:t>
      </w:r>
      <w:proofErr w:type="spellStart"/>
      <w:r w:rsidRPr="0080253E">
        <w:rPr>
          <w:rFonts w:ascii="Arial" w:hAnsi="Arial" w:cs="Arial"/>
        </w:rPr>
        <w:t>obchozí</w:t>
      </w:r>
      <w:proofErr w:type="spellEnd"/>
      <w:r w:rsidRPr="0080253E">
        <w:rPr>
          <w:rFonts w:ascii="Arial" w:hAnsi="Arial" w:cs="Arial"/>
        </w:rPr>
        <w:t xml:space="preserve"> trasy:</w:t>
      </w:r>
    </w:p>
    <w:p w14:paraId="3F83DB9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408B724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0AB68B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ADC9E9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h) maximální produkovaná množství a druhy odpadů a emisí při výstavbě, jejich likvidace:</w:t>
      </w:r>
    </w:p>
    <w:p w14:paraId="4CBD524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60A9A4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Katalogové číslo </w:t>
      </w:r>
      <w:r w:rsidRPr="0080253E">
        <w:rPr>
          <w:rFonts w:ascii="Arial" w:hAnsi="Arial" w:cs="Arial"/>
        </w:rPr>
        <w:tab/>
        <w:t xml:space="preserve">Název druhu odpadu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Kategorie odpadu</w:t>
      </w:r>
      <w:r w:rsidRPr="0080253E">
        <w:rPr>
          <w:rFonts w:ascii="Arial" w:hAnsi="Arial" w:cs="Arial"/>
        </w:rPr>
        <w:tab/>
        <w:t xml:space="preserve">       Množství v kg</w:t>
      </w:r>
    </w:p>
    <w:p w14:paraId="2FCD74E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15 01 02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Plastový obal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          80</w:t>
      </w:r>
    </w:p>
    <w:p w14:paraId="7809A27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17 01 01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Beton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          50</w:t>
      </w:r>
    </w:p>
    <w:p w14:paraId="24AAC16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17 01 02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Cihla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50</w:t>
      </w:r>
    </w:p>
    <w:p w14:paraId="45CAE80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17 02 01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Dřevo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150</w:t>
      </w:r>
    </w:p>
    <w:p w14:paraId="143463A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17 02 03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Plast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30</w:t>
      </w:r>
    </w:p>
    <w:p w14:paraId="38DFFB5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Měď, bronz, mosaz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20</w:t>
      </w:r>
    </w:p>
    <w:p w14:paraId="03B96A1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17 04 02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Hliník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100</w:t>
      </w:r>
    </w:p>
    <w:p w14:paraId="7B2773A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17 04 05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Železo a ocel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170</w:t>
      </w:r>
    </w:p>
    <w:p w14:paraId="338DC21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17 04 07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Směsné kovy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20</w:t>
      </w:r>
    </w:p>
    <w:p w14:paraId="605AB05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17 04 11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Odpad kabelů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50</w:t>
      </w:r>
    </w:p>
    <w:p w14:paraId="122C9D6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17 06 04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Izolační materiály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           40</w:t>
      </w:r>
    </w:p>
    <w:p w14:paraId="549E518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20 01 01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Papír nebo lepenka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38</w:t>
      </w:r>
    </w:p>
    <w:p w14:paraId="58AB7AB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58FBF4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6AA103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i) bilance zemních prací, požadavky na přísun nebo deponie zemin:</w:t>
      </w:r>
    </w:p>
    <w:p w14:paraId="353CC66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77942EA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ACE1F8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j) ochrana životního prostředí při výstavbě:</w:t>
      </w:r>
    </w:p>
    <w:p w14:paraId="209C185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V průběhu výstavby je zhotovitel stavby povinen dodržovat zákon o </w:t>
      </w:r>
      <w:proofErr w:type="gramStart"/>
      <w:r w:rsidRPr="0080253E">
        <w:rPr>
          <w:rFonts w:ascii="Arial" w:hAnsi="Arial" w:cs="Arial"/>
        </w:rPr>
        <w:t>odpadech</w:t>
      </w:r>
      <w:proofErr w:type="gramEnd"/>
      <w:r w:rsidRPr="0080253E">
        <w:rPr>
          <w:rFonts w:ascii="Arial" w:hAnsi="Arial" w:cs="Arial"/>
        </w:rPr>
        <w:t xml:space="preserve"> a to zejména dbát, aby při nakládání s odpady byly odpady důsledně tříděny. Dodavatel stavby musí zajistit kontrolu práce a údržbu stavebních mechanizmů. Pokud dojde k úniku ropných látek do zeminy, je nutné kontaminovanou zeminu ihned vytěžit a uložit do nepropustné nádoby (kontejnerů). Při kolaudačním řízení předloží dodavatel stavby doklady o způsobu likvidace odpadů. Stavební mechanizmy musí být před výjezdem ze staveniště na veřejné komunikace očištěny.</w:t>
      </w:r>
    </w:p>
    <w:p w14:paraId="1F5EB87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FD6A40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k) zásady bezpečnosti a ochrany zdraví při práci na staveništi:</w:t>
      </w:r>
    </w:p>
    <w:p w14:paraId="385FD71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Budou prováděna standardní opatření pro zabránění úrazu vycházející z platných právních předpisů, a to především opatření proti pádu osob do hloubek, opatření proti nebezpečí pádu nezajištěného materiálu, zajištění zdrojů úrazu elektrickým proudem apod.</w:t>
      </w:r>
    </w:p>
    <w:p w14:paraId="4FCA934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Staveniště bude označeno bezpečnostními tabulkami. Zhotovitel určí způsob zabezpečení staveniště proti vstupu nepovolaných fyzických osob, zajistí označení hranic staveniště tak, aby byly zřetelně rozpoznatelné i za snížené viditelnosti, provádí pravidelné kontroly tohoto zabezpečení.</w:t>
      </w:r>
    </w:p>
    <w:p w14:paraId="2981A892" w14:textId="77777777" w:rsidR="00991000" w:rsidRPr="0080253E" w:rsidRDefault="00991000" w:rsidP="00991000">
      <w:pPr>
        <w:spacing w:before="120"/>
        <w:rPr>
          <w:rFonts w:ascii="Arial" w:hAnsi="Arial" w:cs="Arial"/>
        </w:rPr>
      </w:pPr>
      <w:r w:rsidRPr="0080253E">
        <w:rPr>
          <w:rFonts w:ascii="Arial" w:hAnsi="Arial" w:cs="Arial"/>
        </w:rPr>
        <w:t>Stavba bude realizována za dodržení bezpečnostních předpisů a norem ČSN EN 50110 a PNE 33 0000-6, podle nařízení vlády o minimálních požadavcích na bezpečnost č. 591/2006 Sb. a všech dalších nařízení s nimi souvisejících.</w:t>
      </w:r>
    </w:p>
    <w:p w14:paraId="6E2CBA55" w14:textId="77777777" w:rsidR="00991000" w:rsidRPr="0080253E" w:rsidRDefault="00991000" w:rsidP="00991000">
      <w:pPr>
        <w:spacing w:before="12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Na závěr bude vyhotovena výchozí revize elektrického zařízení. </w:t>
      </w:r>
    </w:p>
    <w:p w14:paraId="44F5522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25D850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l) úpravy pro bezbariérové užívání výstavbou dotčených staveb:</w:t>
      </w:r>
    </w:p>
    <w:p w14:paraId="28C41AE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Charakter stavby nevyžaduje úpravy pro bezbariérové užívání.</w:t>
      </w:r>
    </w:p>
    <w:p w14:paraId="0648075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44DCFF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m) zásady pro dopravní inženýrská opatření:</w:t>
      </w:r>
    </w:p>
    <w:p w14:paraId="08304E9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Stavba nevyžaduje dopravně inženýrská opatření. </w:t>
      </w:r>
    </w:p>
    <w:p w14:paraId="404497A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2279D6F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n) stanovení speciálních podmínek pro provádění </w:t>
      </w:r>
      <w:proofErr w:type="gramStart"/>
      <w:r w:rsidRPr="0080253E">
        <w:rPr>
          <w:rFonts w:ascii="Arial" w:hAnsi="Arial" w:cs="Arial"/>
        </w:rPr>
        <w:t>stavby - provádění</w:t>
      </w:r>
      <w:proofErr w:type="gramEnd"/>
      <w:r w:rsidRPr="0080253E">
        <w:rPr>
          <w:rFonts w:ascii="Arial" w:hAnsi="Arial" w:cs="Arial"/>
        </w:rPr>
        <w:t xml:space="preserve"> stavby za provozu, opatření proti účinkům vnějšího prostředí při výstavbě apod.:</w:t>
      </w:r>
    </w:p>
    <w:p w14:paraId="3739065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Stavba nevyžaduje speciální podmínky.</w:t>
      </w:r>
    </w:p>
    <w:p w14:paraId="21B5296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E02EAB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o) postup výstavby, rozhodující dílčí termíny:</w:t>
      </w:r>
    </w:p>
    <w:p w14:paraId="10F2C66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Doba výstavby činí cca 2 měsíce.</w:t>
      </w:r>
    </w:p>
    <w:p w14:paraId="4CB1E3B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5F79A0D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B.9 Celkové vodohospodářské řešení</w:t>
      </w:r>
    </w:p>
    <w:p w14:paraId="581C759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56D88DC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CC4F12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80253E">
        <w:rPr>
          <w:rFonts w:ascii="Arial" w:hAnsi="Arial" w:cs="Arial"/>
          <w:b/>
          <w:bCs/>
          <w:sz w:val="28"/>
          <w:szCs w:val="28"/>
        </w:rPr>
        <w:t>C. Situační výkresy</w:t>
      </w:r>
    </w:p>
    <w:p w14:paraId="3A642C6D" w14:textId="77777777" w:rsidR="00991000" w:rsidRPr="0080253E" w:rsidRDefault="00991000" w:rsidP="00991000">
      <w:pPr>
        <w:spacing w:before="100" w:beforeAutospacing="1" w:afterAutospacing="1"/>
        <w:rPr>
          <w:rFonts w:ascii="Arial" w:hAnsi="Arial" w:cs="Arial"/>
          <w:sz w:val="24"/>
          <w:szCs w:val="24"/>
        </w:rPr>
      </w:pPr>
      <w:r w:rsidRPr="0080253E">
        <w:rPr>
          <w:rFonts w:ascii="Arial" w:hAnsi="Arial" w:cs="Arial"/>
          <w:sz w:val="24"/>
          <w:szCs w:val="24"/>
        </w:rPr>
        <w:t>C.1 Situační výkres širších vztahů (01)</w:t>
      </w:r>
    </w:p>
    <w:p w14:paraId="6955EA8F" w14:textId="723FB6B4" w:rsidR="00991000" w:rsidRPr="0080253E" w:rsidRDefault="00991000" w:rsidP="00991000">
      <w:pPr>
        <w:spacing w:before="100" w:beforeAutospacing="1" w:afterAutospacing="1"/>
        <w:rPr>
          <w:rFonts w:ascii="Arial" w:hAnsi="Arial" w:cs="Arial"/>
          <w:sz w:val="24"/>
          <w:szCs w:val="24"/>
        </w:rPr>
      </w:pPr>
      <w:r w:rsidRPr="0080253E">
        <w:rPr>
          <w:rFonts w:ascii="Arial" w:hAnsi="Arial" w:cs="Arial"/>
          <w:sz w:val="24"/>
          <w:szCs w:val="24"/>
        </w:rPr>
        <w:t>C.2 Katastrální situační výkres (02)</w:t>
      </w:r>
    </w:p>
    <w:p w14:paraId="2014545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Výkresová dokumentace</w:t>
      </w:r>
    </w:p>
    <w:p w14:paraId="1F602DF4" w14:textId="568CCA74" w:rsidR="00991000" w:rsidRPr="00991000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Viz Seznam přiložených výkresů, které splňují výše uvedené požadavky. Vzhledem k tomu, že se jedná o výstavbu fotovoltaické elektrárny na střeše stávající budovy, jsou výše uvedené požadavky sjednoceny do dvou konkrétních výkresů, detaily jsou uvedeny v technické zprávě.</w:t>
      </w:r>
    </w:p>
    <w:sectPr w:rsidR="00991000" w:rsidRPr="009910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93" w:right="2206" w:bottom="1666" w:left="184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A8069" w14:textId="77777777" w:rsidR="0090313C" w:rsidRDefault="0090313C">
      <w:pPr>
        <w:spacing w:after="0" w:line="240" w:lineRule="auto"/>
      </w:pPr>
      <w:r>
        <w:separator/>
      </w:r>
    </w:p>
  </w:endnote>
  <w:endnote w:type="continuationSeparator" w:id="0">
    <w:p w14:paraId="3E38B190" w14:textId="77777777" w:rsidR="0090313C" w:rsidRDefault="00903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1FA6" w14:textId="77777777" w:rsidR="00B673D2" w:rsidRDefault="00160DBD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233D5E8" wp14:editId="19A1D4A3">
              <wp:simplePos x="0" y="0"/>
              <wp:positionH relativeFrom="page">
                <wp:posOffset>699516</wp:posOffset>
              </wp:positionH>
              <wp:positionV relativeFrom="page">
                <wp:posOffset>10015728</wp:posOffset>
              </wp:positionV>
              <wp:extent cx="6170049" cy="134431"/>
              <wp:effectExtent l="0" t="0" r="0" b="0"/>
              <wp:wrapSquare wrapText="bothSides"/>
              <wp:docPr id="52269" name="Group 522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0049" cy="134431"/>
                        <a:chOff x="0" y="0"/>
                        <a:chExt cx="6170049" cy="134431"/>
                      </a:xfrm>
                    </wpg:grpSpPr>
                    <wps:wsp>
                      <wps:cNvPr id="52270" name="Shape 52270"/>
                      <wps:cNvSpPr/>
                      <wps:spPr>
                        <a:xfrm>
                          <a:off x="27432" y="39624"/>
                          <a:ext cx="304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315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30480" y="571"/>
                              </a:lnTo>
                              <a:lnTo>
                                <a:pt x="30480" y="9716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64008"/>
                              </a:lnTo>
                              <a:lnTo>
                                <a:pt x="25908" y="64008"/>
                              </a:lnTo>
                              <a:lnTo>
                                <a:pt x="30480" y="63355"/>
                              </a:lnTo>
                              <a:lnTo>
                                <a:pt x="30480" y="72581"/>
                              </a:lnTo>
                              <a:lnTo>
                                <a:pt x="2590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1" name="Shape 52271"/>
                      <wps:cNvSpPr/>
                      <wps:spPr>
                        <a:xfrm>
                          <a:off x="57912" y="40195"/>
                          <a:ext cx="30480" cy="72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2010">
                              <a:moveTo>
                                <a:pt x="0" y="0"/>
                              </a:moveTo>
                              <a:lnTo>
                                <a:pt x="7620" y="953"/>
                              </a:lnTo>
                              <a:cubicBezTo>
                                <a:pt x="12192" y="953"/>
                                <a:pt x="15240" y="2477"/>
                                <a:pt x="18288" y="5524"/>
                              </a:cubicBezTo>
                              <a:cubicBezTo>
                                <a:pt x="22860" y="8573"/>
                                <a:pt x="25908" y="13145"/>
                                <a:pt x="27432" y="17717"/>
                              </a:cubicBezTo>
                              <a:cubicBezTo>
                                <a:pt x="28956" y="23813"/>
                                <a:pt x="30480" y="28385"/>
                                <a:pt x="30480" y="36005"/>
                              </a:cubicBezTo>
                              <a:cubicBezTo>
                                <a:pt x="30480" y="40577"/>
                                <a:pt x="30480" y="46673"/>
                                <a:pt x="28956" y="49721"/>
                              </a:cubicBezTo>
                              <a:cubicBezTo>
                                <a:pt x="27432" y="54293"/>
                                <a:pt x="25908" y="58865"/>
                                <a:pt x="22860" y="60389"/>
                              </a:cubicBezTo>
                              <a:cubicBezTo>
                                <a:pt x="21336" y="63437"/>
                                <a:pt x="19812" y="66485"/>
                                <a:pt x="16764" y="68009"/>
                              </a:cubicBezTo>
                              <a:cubicBezTo>
                                <a:pt x="13716" y="69533"/>
                                <a:pt x="10668" y="71057"/>
                                <a:pt x="7620" y="71057"/>
                              </a:cubicBezTo>
                              <a:lnTo>
                                <a:pt x="0" y="72010"/>
                              </a:lnTo>
                              <a:lnTo>
                                <a:pt x="0" y="62784"/>
                              </a:lnTo>
                              <a:lnTo>
                                <a:pt x="6096" y="61913"/>
                              </a:lnTo>
                              <a:cubicBezTo>
                                <a:pt x="9144" y="61913"/>
                                <a:pt x="10668" y="60389"/>
                                <a:pt x="12192" y="58865"/>
                              </a:cubicBezTo>
                              <a:cubicBezTo>
                                <a:pt x="15240" y="55817"/>
                                <a:pt x="16764" y="52769"/>
                                <a:pt x="18288" y="49721"/>
                              </a:cubicBezTo>
                              <a:cubicBezTo>
                                <a:pt x="19812" y="45149"/>
                                <a:pt x="19812" y="40577"/>
                                <a:pt x="19812" y="36005"/>
                              </a:cubicBezTo>
                              <a:cubicBezTo>
                                <a:pt x="19812" y="28385"/>
                                <a:pt x="18288" y="22289"/>
                                <a:pt x="16764" y="17717"/>
                              </a:cubicBezTo>
                              <a:cubicBezTo>
                                <a:pt x="13716" y="14669"/>
                                <a:pt x="10668" y="11621"/>
                                <a:pt x="7620" y="10097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2" name="Shape 52272"/>
                      <wps:cNvSpPr/>
                      <wps:spPr>
                        <a:xfrm>
                          <a:off x="9753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3" name="Shape 52273"/>
                      <wps:cNvSpPr/>
                      <wps:spPr>
                        <a:xfrm>
                          <a:off x="13258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4" name="Shape 52274"/>
                      <wps:cNvSpPr/>
                      <wps:spPr>
                        <a:xfrm>
                          <a:off x="179832" y="39624"/>
                          <a:ext cx="6096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3528"/>
                              </a:lnTo>
                              <a:lnTo>
                                <a:pt x="44196" y="0"/>
                              </a:lnTo>
                              <a:lnTo>
                                <a:pt x="59436" y="0"/>
                              </a:lnTo>
                              <a:lnTo>
                                <a:pt x="28956" y="30480"/>
                              </a:lnTo>
                              <a:lnTo>
                                <a:pt x="60960" y="73152"/>
                              </a:lnTo>
                              <a:lnTo>
                                <a:pt x="48768" y="73152"/>
                              </a:lnTo>
                              <a:lnTo>
                                <a:pt x="21336" y="36576"/>
                              </a:lnTo>
                              <a:lnTo>
                                <a:pt x="10668" y="472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5" name="Shape 52275"/>
                      <wps:cNvSpPr/>
                      <wps:spPr>
                        <a:xfrm>
                          <a:off x="248412" y="39624"/>
                          <a:ext cx="57912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467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2672"/>
                              </a:lnTo>
                              <a:cubicBezTo>
                                <a:pt x="10668" y="48768"/>
                                <a:pt x="10668" y="53340"/>
                                <a:pt x="12192" y="56388"/>
                              </a:cubicBezTo>
                              <a:cubicBezTo>
                                <a:pt x="13716" y="59436"/>
                                <a:pt x="15240" y="60960"/>
                                <a:pt x="18288" y="62484"/>
                              </a:cubicBezTo>
                              <a:cubicBezTo>
                                <a:pt x="21336" y="64008"/>
                                <a:pt x="24384" y="65532"/>
                                <a:pt x="27432" y="65532"/>
                              </a:cubicBezTo>
                              <a:cubicBezTo>
                                <a:pt x="35052" y="65532"/>
                                <a:pt x="39624" y="64008"/>
                                <a:pt x="42672" y="60960"/>
                              </a:cubicBezTo>
                              <a:cubicBezTo>
                                <a:pt x="45720" y="57912"/>
                                <a:pt x="47244" y="51815"/>
                                <a:pt x="47244" y="42672"/>
                              </a:cubicBez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42672"/>
                              </a:lnTo>
                              <a:cubicBezTo>
                                <a:pt x="57912" y="50292"/>
                                <a:pt x="56388" y="56388"/>
                                <a:pt x="54864" y="59436"/>
                              </a:cubicBezTo>
                              <a:cubicBezTo>
                                <a:pt x="53340" y="64008"/>
                                <a:pt x="50292" y="68580"/>
                                <a:pt x="45720" y="70103"/>
                              </a:cubicBezTo>
                              <a:cubicBezTo>
                                <a:pt x="41148" y="73152"/>
                                <a:pt x="36576" y="74676"/>
                                <a:pt x="28956" y="74676"/>
                              </a:cubicBezTo>
                              <a:cubicBezTo>
                                <a:pt x="21336" y="74676"/>
                                <a:pt x="16764" y="73152"/>
                                <a:pt x="12192" y="71628"/>
                              </a:cubicBezTo>
                              <a:cubicBezTo>
                                <a:pt x="7620" y="68580"/>
                                <a:pt x="4572" y="65532"/>
                                <a:pt x="3048" y="60960"/>
                              </a:cubicBezTo>
                              <a:cubicBezTo>
                                <a:pt x="0" y="56388"/>
                                <a:pt x="0" y="50292"/>
                                <a:pt x="0" y="426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6" name="Shape 52276"/>
                      <wps:cNvSpPr/>
                      <wps:spPr>
                        <a:xfrm>
                          <a:off x="320040" y="39624"/>
                          <a:ext cx="7162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28" h="73152">
                              <a:moveTo>
                                <a:pt x="0" y="0"/>
                              </a:moveTo>
                              <a:lnTo>
                                <a:pt x="16764" y="0"/>
                              </a:lnTo>
                              <a:lnTo>
                                <a:pt x="33528" y="51816"/>
                              </a:lnTo>
                              <a:cubicBezTo>
                                <a:pt x="35052" y="56388"/>
                                <a:pt x="35052" y="59436"/>
                                <a:pt x="36576" y="62484"/>
                              </a:cubicBezTo>
                              <a:cubicBezTo>
                                <a:pt x="36576" y="59436"/>
                                <a:pt x="38100" y="56388"/>
                                <a:pt x="39624" y="50292"/>
                              </a:cubicBezTo>
                              <a:lnTo>
                                <a:pt x="54864" y="0"/>
                              </a:lnTo>
                              <a:lnTo>
                                <a:pt x="71628" y="0"/>
                              </a:lnTo>
                              <a:lnTo>
                                <a:pt x="7162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9144"/>
                              </a:lnTo>
                              <a:lnTo>
                                <a:pt x="42672" y="73152"/>
                              </a:lnTo>
                              <a:lnTo>
                                <a:pt x="30480" y="73152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7" name="Shape 52277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8" name="Shape 52278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9" name="Shape 52279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0" name="Shape 52280"/>
                      <wps:cNvSpPr/>
                      <wps:spPr>
                        <a:xfrm>
                          <a:off x="598932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1" name="Shape 52281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2" name="Shape 52282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6388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7244" y="15240"/>
                                <a:pt x="44196" y="12192"/>
                              </a:cubicBezTo>
                              <a:cubicBezTo>
                                <a:pt x="41148" y="10668"/>
                                <a:pt x="38100" y="9144"/>
                                <a:pt x="33528" y="9144"/>
                              </a:cubicBezTo>
                              <a:cubicBezTo>
                                <a:pt x="27432" y="9144"/>
                                <a:pt x="22860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0668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0668" y="48768"/>
                                <a:pt x="13716" y="53340"/>
                              </a:cubicBezTo>
                              <a:cubicBezTo>
                                <a:pt x="15240" y="57912"/>
                                <a:pt x="16764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48768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7244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9144" y="68580"/>
                                <a:pt x="6096" y="64008"/>
                                <a:pt x="3048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3" name="Shape 52283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4" name="Shape 52284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5" name="Shape 52285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6" name="Shape 52286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2164"/>
                              </a:lnTo>
                              <a:lnTo>
                                <a:pt x="25908" y="41148"/>
                              </a:lnTo>
                              <a:cubicBezTo>
                                <a:pt x="25908" y="41148"/>
                                <a:pt x="22860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7" name="Shape 52287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9144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19812" y="36576"/>
                                <a:pt x="15240" y="38100"/>
                                <a:pt x="9144" y="39624"/>
                              </a:cubicBezTo>
                              <a:cubicBezTo>
                                <a:pt x="10668" y="41148"/>
                                <a:pt x="13716" y="42672"/>
                                <a:pt x="15240" y="42672"/>
                              </a:cubicBezTo>
                              <a:cubicBezTo>
                                <a:pt x="16764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7620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2164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0668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6764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8" name="Shape 52288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9" name="Shape 52289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0" name="Shape 52290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4196" y="16764"/>
                                <a:pt x="42672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5240" y="25908"/>
                              </a:cubicBezTo>
                              <a:cubicBezTo>
                                <a:pt x="18288" y="27432"/>
                                <a:pt x="21336" y="30480"/>
                                <a:pt x="28956" y="32003"/>
                              </a:cubicBezTo>
                              <a:cubicBezTo>
                                <a:pt x="36576" y="33527"/>
                                <a:pt x="41148" y="35051"/>
                                <a:pt x="44196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5052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3716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4196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4572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3048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8288" y="1524"/>
                                <a:pt x="228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1" name="Shape 52291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2" name="Shape 52292"/>
                      <wps:cNvSpPr/>
                      <wps:spPr>
                        <a:xfrm>
                          <a:off x="1214628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28956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2860" y="41148"/>
                              </a:lnTo>
                              <a:lnTo>
                                <a:pt x="35052" y="41148"/>
                              </a:lnTo>
                              <a:lnTo>
                                <a:pt x="35052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3" name="Shape 52293"/>
                      <wps:cNvSpPr/>
                      <wps:spPr>
                        <a:xfrm>
                          <a:off x="12496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15240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2192" y="41148"/>
                              </a:lnTo>
                              <a:lnTo>
                                <a:pt x="6096" y="22860"/>
                              </a:lnTo>
                              <a:cubicBezTo>
                                <a:pt x="3048" y="16764"/>
                                <a:pt x="1524" y="12192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4" name="Shape 52294"/>
                      <wps:cNvSpPr/>
                      <wps:spPr>
                        <a:xfrm>
                          <a:off x="128320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5052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2672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5" name="Shape 52295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6" name="Shape 52296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84"/>
                              </a:lnTo>
                              <a:lnTo>
                                <a:pt x="28194" y="9689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100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057"/>
                              </a:lnTo>
                              <a:lnTo>
                                <a:pt x="27432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7" name="Shape 52297"/>
                      <wps:cNvSpPr/>
                      <wps:spPr>
                        <a:xfrm>
                          <a:off x="1456182" y="39708"/>
                          <a:ext cx="28194" cy="72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2972">
                              <a:moveTo>
                                <a:pt x="0" y="0"/>
                              </a:moveTo>
                              <a:lnTo>
                                <a:pt x="12954" y="1439"/>
                              </a:lnTo>
                              <a:cubicBezTo>
                                <a:pt x="17526" y="2963"/>
                                <a:pt x="19050" y="6011"/>
                                <a:pt x="22098" y="9060"/>
                              </a:cubicBezTo>
                              <a:cubicBezTo>
                                <a:pt x="23622" y="12108"/>
                                <a:pt x="25146" y="15156"/>
                                <a:pt x="25146" y="18204"/>
                              </a:cubicBezTo>
                              <a:cubicBezTo>
                                <a:pt x="25146" y="21251"/>
                                <a:pt x="23622" y="24299"/>
                                <a:pt x="22098" y="27348"/>
                              </a:cubicBezTo>
                              <a:cubicBezTo>
                                <a:pt x="20574" y="28872"/>
                                <a:pt x="17526" y="31920"/>
                                <a:pt x="12954" y="33444"/>
                              </a:cubicBezTo>
                              <a:cubicBezTo>
                                <a:pt x="17526" y="34968"/>
                                <a:pt x="22098" y="36492"/>
                                <a:pt x="23622" y="39539"/>
                              </a:cubicBezTo>
                              <a:cubicBezTo>
                                <a:pt x="26670" y="44111"/>
                                <a:pt x="28194" y="47160"/>
                                <a:pt x="28194" y="51732"/>
                              </a:cubicBezTo>
                              <a:cubicBezTo>
                                <a:pt x="28194" y="54780"/>
                                <a:pt x="26670" y="57827"/>
                                <a:pt x="25146" y="60875"/>
                              </a:cubicBezTo>
                              <a:cubicBezTo>
                                <a:pt x="23622" y="63924"/>
                                <a:pt x="22098" y="66972"/>
                                <a:pt x="20574" y="68496"/>
                              </a:cubicBezTo>
                              <a:cubicBezTo>
                                <a:pt x="17526" y="70020"/>
                                <a:pt x="14478" y="71544"/>
                                <a:pt x="11430" y="71544"/>
                              </a:cubicBezTo>
                              <a:lnTo>
                                <a:pt x="0" y="72972"/>
                              </a:lnTo>
                              <a:lnTo>
                                <a:pt x="0" y="63924"/>
                              </a:lnTo>
                              <a:lnTo>
                                <a:pt x="762" y="63924"/>
                              </a:lnTo>
                              <a:cubicBezTo>
                                <a:pt x="3810" y="63924"/>
                                <a:pt x="5334" y="63924"/>
                                <a:pt x="6858" y="63924"/>
                              </a:cubicBezTo>
                              <a:cubicBezTo>
                                <a:pt x="8382" y="63924"/>
                                <a:pt x="9906" y="62399"/>
                                <a:pt x="11430" y="62399"/>
                              </a:cubicBezTo>
                              <a:cubicBezTo>
                                <a:pt x="12954" y="60875"/>
                                <a:pt x="14478" y="59351"/>
                                <a:pt x="16002" y="57827"/>
                              </a:cubicBezTo>
                              <a:cubicBezTo>
                                <a:pt x="16002" y="56304"/>
                                <a:pt x="17526" y="53256"/>
                                <a:pt x="17526" y="51732"/>
                              </a:cubicBezTo>
                              <a:cubicBezTo>
                                <a:pt x="17526" y="48684"/>
                                <a:pt x="16002" y="47160"/>
                                <a:pt x="14478" y="44111"/>
                              </a:cubicBezTo>
                              <a:cubicBezTo>
                                <a:pt x="12954" y="42587"/>
                                <a:pt x="11430" y="41063"/>
                                <a:pt x="9906" y="41063"/>
                              </a:cubicBezTo>
                              <a:lnTo>
                                <a:pt x="0" y="39648"/>
                              </a:lnTo>
                              <a:lnTo>
                                <a:pt x="0" y="30015"/>
                              </a:lnTo>
                              <a:lnTo>
                                <a:pt x="6858" y="28872"/>
                              </a:lnTo>
                              <a:cubicBezTo>
                                <a:pt x="8382" y="28872"/>
                                <a:pt x="11430" y="27348"/>
                                <a:pt x="11430" y="25824"/>
                              </a:cubicBezTo>
                              <a:cubicBezTo>
                                <a:pt x="12954" y="24299"/>
                                <a:pt x="14478" y="22775"/>
                                <a:pt x="14478" y="19727"/>
                              </a:cubicBezTo>
                              <a:cubicBezTo>
                                <a:pt x="14478" y="18204"/>
                                <a:pt x="12954" y="15156"/>
                                <a:pt x="12954" y="13632"/>
                              </a:cubicBezTo>
                              <a:cubicBezTo>
                                <a:pt x="11430" y="12108"/>
                                <a:pt x="9906" y="10584"/>
                                <a:pt x="6858" y="10584"/>
                              </a:cubicBezTo>
                              <a:lnTo>
                                <a:pt x="0" y="96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8" name="Shape 52298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2" name="Shape 52452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0" name="Shape 52300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1" name="Shape 52301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2" name="Shape 52302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9906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9906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3" name="Shape 52303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1336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0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4" name="Shape 52304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5240" y="15240"/>
                                <a:pt x="12192" y="12192"/>
                              </a:cubicBezTo>
                              <a:cubicBezTo>
                                <a:pt x="7620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5" name="Shape 52305"/>
                      <wps:cNvSpPr/>
                      <wps:spPr>
                        <a:xfrm>
                          <a:off x="176326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3528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1148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6" name="Shape 52306"/>
                      <wps:cNvSpPr/>
                      <wps:spPr>
                        <a:xfrm>
                          <a:off x="183642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3716" y="54864"/>
                                <a:pt x="18288" y="59436"/>
                              </a:cubicBezTo>
                              <a:cubicBezTo>
                                <a:pt x="22860" y="64008"/>
                                <a:pt x="28956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8956" y="76200"/>
                                <a:pt x="22860" y="74676"/>
                                <a:pt x="16764" y="71628"/>
                              </a:cubicBezTo>
                              <a:cubicBezTo>
                                <a:pt x="12192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4572" y="16764"/>
                                <a:pt x="10668" y="10668"/>
                              </a:cubicBezTo>
                              <a:cubicBezTo>
                                <a:pt x="16764" y="3048"/>
                                <a:pt x="25908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7" name="Shape 52307"/>
                      <wps:cNvSpPr/>
                      <wps:spPr>
                        <a:xfrm>
                          <a:off x="1871472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8288" y="4572"/>
                              </a:cubicBezTo>
                              <a:cubicBezTo>
                                <a:pt x="24384" y="7620"/>
                                <a:pt x="28956" y="12192"/>
                                <a:pt x="32004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4384" y="68580"/>
                                <a:pt x="18288" y="71628"/>
                              </a:cubicBezTo>
                              <a:cubicBezTo>
                                <a:pt x="12192" y="74676"/>
                                <a:pt x="7620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3716" y="64008"/>
                                <a:pt x="18288" y="59436"/>
                              </a:cubicBezTo>
                              <a:cubicBezTo>
                                <a:pt x="22860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4384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3716" y="12192"/>
                              </a:cubicBezTo>
                              <a:cubicBezTo>
                                <a:pt x="9144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8" name="Shape 52308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9" name="Shape 52309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0" name="Shape 52310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3" name="Shape 52453"/>
                      <wps:cNvSpPr/>
                      <wps:spPr>
                        <a:xfrm>
                          <a:off x="2116836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2" name="Shape 52312"/>
                      <wps:cNvSpPr/>
                      <wps:spPr>
                        <a:xfrm>
                          <a:off x="2115312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7" name="Rectangle 52327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E641BC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14" name="Shape 52314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5" name="Shape 52315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6" name="Shape 52316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7" name="Shape 52317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8" name="Shape 52318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9" name="Shape 52319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0" name="Shape 52320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1" name="Shape 52321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2" name="Shape 52322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3" name="Shape 52323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4" name="Shape 52324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5" name="Shape 52325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6" name="Shape 52326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8" name="Rectangle 52328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C721EB" w14:textId="77777777" w:rsidR="00B673D2" w:rsidRDefault="00160DBD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29" name="Rectangle 52329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87EDA5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0" name="Rectangle 52330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D3EC26" w14:textId="77777777" w:rsidR="00B673D2" w:rsidRDefault="00160DBD">
                            <w:pPr>
                              <w:spacing w:after="160"/>
                            </w:pPr>
                            <w:fldSimple w:instr=" NUMPAGES   \* MERGEFORMAT ">
                              <w:r>
                                <w:rPr>
                                  <w:sz w:val="16"/>
                                </w:rPr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1" name="Rectangle 52331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021A241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58" name="Shape 52458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oel="http://schemas.microsoft.com/office/2019/extlst">
          <w:pict>
            <v:group w14:anchorId="0233D5E8" id="Group 52269" o:spid="_x0000_s1109" style="position:absolute;left:0;text-align:left;margin-left:55.1pt;margin-top:788.65pt;width:485.85pt;height:10.6pt;z-index:251660288;mso-position-horizontal-relative:page;mso-position-vertical-relative:page" coordsize="6170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">
              <v:shape id="Shape 52270" o:spid="_x0000_s1110" style="position:absolute;left:274;top:396;width:305;height:731;visibility:visible;mso-wrap-style:square;v-text-anchor:top" coordsize="304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" path="m,l25908,r4572,571l30480,9716,25908,9144r-15240,l10668,64008r15240,l30480,63355r,9226l25908,73152,,73152,,xe" fillcolor="black" stroked="f" strokeweight="0">
                <v:stroke miterlimit="83231f" joinstyle="miter"/>
                <v:path arrowok="t" textboxrect="0,0,30480,73152"/>
              </v:shape>
              <v:shape id="Shape 52271" o:spid="_x0000_s1111" style="position:absolute;left:579;top:401;width:304;height:721;visibility:visible;mso-wrap-style:square;v-text-anchor:top" coordsize="30480,7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" path="m,l7620,953v4572,,7620,1524,10668,4571c22860,8573,25908,13145,27432,17717v1524,6096,3048,10668,3048,18288c30480,40577,30480,46673,28956,49721v-1524,4572,-3048,9144,-6096,10668c21336,63437,19812,66485,16764,68009v-3048,1524,-6096,3048,-9144,3048l,72010,,62784r6096,-871c9144,61913,10668,60389,12192,58865v3048,-3048,4572,-6096,6096,-9144c19812,45149,19812,40577,19812,36005v,-7620,-1524,-13716,-3048,-18288c13716,14669,10668,11621,7620,10097l,9144,,xe" fillcolor="black" stroked="f" strokeweight="0">
                <v:stroke miterlimit="83231f" joinstyle="miter"/>
                <v:path arrowok="t" textboxrect="0,0,30480,72010"/>
              </v:shape>
              <v:shape id="Shape 52272" o:spid="_x0000_s1112" style="position:absolute;left:975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" path="m35052,r,9144c28956,9144,22860,12192,18288,16764v-4572,4572,-7620,12192,-7620,22860c10668,47244,12192,54864,18288,59436v4572,4572,9144,7620,16764,7620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52273" o:spid="_x0000_s1113" style="position:absolute;left:1325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" path="m,c6096,,12192,1524,18288,4572v6096,3048,9144,7620,12192,13716c33528,24384,35052,30480,35052,38100v,7620,-1524,13716,-4572,19812c27432,64008,22860,68580,18288,71628,12192,74676,6096,76200,,76200l,67056v7620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74" o:spid="_x0000_s1114" style="position:absolute;left:1798;top:396;width:609;height:731;visibility:visible;mso-wrap-style:square;v-text-anchor:top" coordsize="6096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" path="m,l10668,r,33528l44196,,59436,,28956,30480,60960,73152r-12192,l21336,36576,10668,47244r,25908l,73152,,xe" fillcolor="black" stroked="f" strokeweight="0">
                <v:stroke miterlimit="83231f" joinstyle="miter"/>
                <v:path arrowok="t" textboxrect="0,0,60960,73152"/>
              </v:shape>
              <v:shape id="Shape 52275" o:spid="_x0000_s1115" style="position:absolute;left:2484;top:396;width:579;height:747;visibility:visible;mso-wrap-style:square;v-text-anchor:top" coordsize="57912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" path="m,l10668,r,42672c10668,48768,10668,53340,12192,56388v1524,3048,3048,4572,6096,6096c21336,64008,24384,65532,27432,65532v7620,,12192,-1524,15240,-4572c45720,57912,47244,51815,47244,42672l47244,,57912,r,42672c57912,50292,56388,56388,54864,59436v-1524,4572,-4572,9144,-9144,10667c41148,73152,36576,74676,28956,74676v-7620,,-12192,-1524,-16764,-3048c7620,68580,4572,65532,3048,60960,,56388,,50292,,42672l,xe" fillcolor="black" stroked="f" strokeweight="0">
                <v:stroke miterlimit="83231f" joinstyle="miter"/>
                <v:path arrowok="t" textboxrect="0,0,57912,74676"/>
              </v:shape>
              <v:shape id="Shape 52276" o:spid="_x0000_s1116" style="position:absolute;left:3200;top:396;width:716;height:731;visibility:visible;mso-wrap-style:square;v-text-anchor:top" coordsize="7162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" path="m,l16764,,33528,51816v1524,4572,1524,7620,3048,10668c36576,59436,38100,56388,39624,50292l54864,,71628,r,73152l60960,73152r,-64008l42672,73152r-12192,l10668,9144r,64008l,73152,,xe" fillcolor="black" stroked="f" strokeweight="0">
                <v:stroke miterlimit="83231f" joinstyle="miter"/>
                <v:path arrowok="t" textboxrect="0,0,71628,73152"/>
              </v:shape>
              <v:shape id="Shape 52277" o:spid="_x0000_s1117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78" o:spid="_x0000_s1118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" path="m,l10668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279" o:spid="_x0000_s1119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80" o:spid="_x0000_s1120" style="position:absolute;left:5989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" path="m28956,r6858,l35814,10859,35052,9144v-1524,3048,-3048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52281" o:spid="_x0000_s1121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52282" o:spid="_x0000_s1122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" path="m33528,v7620,,13716,1524,18288,6096c56388,9144,60960,15240,62484,21336l51816,24384c50292,18288,47244,15240,44196,12192,41148,10668,38100,9144,33528,9144v-6096,,-10668,1524,-13716,4571c16764,15240,13716,19812,12192,24384v-1524,4572,-1524,9143,-1524,13716c10668,44196,10668,48768,13716,53340v1524,4572,3048,7620,7620,10668c24384,65532,28956,67056,33528,67056v4572,,9144,-1524,12192,-4572c48768,59436,51816,54864,53340,48768r10668,3047c62484,59436,57912,65532,53340,70103v-6096,4573,-12192,6097,-19812,6097c25908,76200,19812,74676,15240,71627,9144,68580,6096,64008,3048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52283" o:spid="_x0000_s1123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84" o:spid="_x0000_s1124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52285" o:spid="_x0000_s1125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" path="m,l9906,v4572,1524,7620,3048,9144,4572c22098,6096,23622,7620,25146,10668v1524,3048,3048,7620,3048,10668c28194,27432,26670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52286" o:spid="_x0000_s1126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" path="m,l28956,r,9144l10668,9144r,22860l28956,32004r,10160l25908,41148v,,-3048,,-4572,l10668,41148r,32004l,73152,,xe" fillcolor="black" stroked="f" strokeweight="0">
                <v:stroke miterlimit="83231f" joinstyle="miter"/>
                <v:path arrowok="t" textboxrect="0,0,28956,73152"/>
              </v:shape>
              <v:shape id="Shape 52287" o:spid="_x0000_s1127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" path="m,l3048,c9144,,15240,,18288,1524v3048,1524,6096,4572,7620,7620c27432,12192,28956,15240,28956,19812v,4572,-1524,9144,-4572,13716c19812,36576,15240,38100,9144,39624v1524,1524,4572,3048,6096,3048c16764,45720,19812,48768,22860,53340l35052,73152r-12192,l13716,57912c10668,53340,7620,50292,6096,47244,4572,45720,3048,44196,1524,42672l,42164,,32004r1524,c6096,32004,9144,32004,10668,30480v3048,,4572,-1524,6096,-4572c16764,24384,18288,22860,18288,19812v,-3048,-1524,-6096,-3048,-7620c12192,10668,9144,9144,3048,9144l,9144,,xe" fillcolor="black" stroked="f" strokeweight="0">
                <v:stroke miterlimit="83231f" joinstyle="miter"/>
                <v:path arrowok="t" textboxrect="0,0,35052,73152"/>
              </v:shape>
              <v:shape id="Shape 52288" o:spid="_x0000_s1128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" path="m35052,r,9144c27432,9144,22860,12192,16764,16764v-4572,4572,-6096,12192,-6096,22860c10668,47244,12192,54864,16764,59436v4572,4572,10668,7620,18288,7620l35052,76200v-7620,,-13716,-1524,-18288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289" o:spid="_x0000_s1129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90" o:spid="_x0000_s1130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" path="m28956,v4572,,9144,1524,13716,3048c47244,4572,50292,6096,51816,10668v3048,3047,4572,6096,4572,10668l45720,21336c44196,16764,42672,13715,41148,12192,38100,10668,33528,9144,28956,9144v-6096,,-9144,1524,-12192,3048c15240,13715,13716,16764,13716,19812v,3048,,4572,1524,6096c18288,27432,21336,30480,28956,32003v7620,1524,12192,3048,15240,4573c48768,38100,51816,41148,54864,44196v1524,3048,3048,6096,3048,10668c57912,57912,56388,62484,54864,65532v-3048,3048,-6096,6095,-10668,7619c41148,74676,35052,76200,30480,76200v-6096,,-12192,-1524,-16764,-3049c9144,71627,6096,68580,3048,64008,1524,59436,,54864,,50292r10668,c10668,53339,12192,56388,13716,59436v,1524,3048,4572,6096,6096c22860,67056,25908,67056,30480,67056v3048,,6096,,9144,-1524c41148,64008,44196,62484,44196,60960v1524,-1524,3048,-4572,3048,-6096c47244,51815,45720,50292,45720,48768,44196,47244,42672,45720,39624,44196v-1524,,-6096,-1524,-12192,-3048c21336,39624,16764,38100,13716,36576,10668,35051,7620,32003,4572,28956,3048,27432,3048,24384,3048,19812v,-3048,,-6097,3048,-10668c7620,6096,10668,4572,15240,3048,18288,1524,22860,,28956,xe" fillcolor="black" stroked="f" strokeweight="0">
                <v:stroke miterlimit="83231f" joinstyle="miter"/>
                <v:path arrowok="t" textboxrect="0,0,57912,76200"/>
              </v:shape>
              <v:shape id="Shape 52291" o:spid="_x0000_s1131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92" o:spid="_x0000_s1132" style="position:absolute;left:12146;top:396;width:350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" path="m28956,r6096,l35052,9144v-1524,3048,-3048,7620,-4572,12192l22860,41148r12192,l35052,50292r-15240,l12192,73152,,73152,28956,xe" fillcolor="black" stroked="f" strokeweight="0">
                <v:stroke miterlimit="83231f" joinstyle="miter"/>
                <v:path arrowok="t" textboxrect="0,0,35052,73152"/>
              </v:shape>
              <v:shape id="Shape 52293" o:spid="_x0000_s1133" style="position:absolute;left:12496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" path="m,l6096,,35052,73152r-10668,l15240,50292,,50292,,41148r12192,l6096,22860c3048,16764,1524,12192,,9144l,xe" fillcolor="black" stroked="f" strokeweight="0">
                <v:stroke miterlimit="83231f" joinstyle="miter"/>
                <v:path arrowok="t" textboxrect="0,0,35052,73152"/>
              </v:shape>
              <v:shape id="Shape 52294" o:spid="_x0000_s1134" style="position:absolute;left:128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" path="m,l12192,,32004,53340v1524,3048,3048,7620,3048,10668c36576,60960,38100,56388,39624,53340l59436,,70104,,42672,73152r-13716,l,xe" fillcolor="black" stroked="f" strokeweight="0">
                <v:stroke miterlimit="83231f" joinstyle="miter"/>
                <v:path arrowok="t" textboxrect="0,0,70104,73152"/>
              </v:shape>
              <v:shape id="Shape 52295" o:spid="_x0000_s1135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96" o:spid="_x0000_s1136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" path="m,l27432,r762,84l28194,9689,24384,9144r-13716,l10668,30480r15240,l28194,30100r,9632l27432,39624r-16764,l10668,64008r17526,l28194,73057r-762,95l,73152,,xe" fillcolor="black" stroked="f" strokeweight="0">
                <v:stroke miterlimit="83231f" joinstyle="miter"/>
                <v:path arrowok="t" textboxrect="0,0,28194,73152"/>
              </v:shape>
              <v:shape id="Shape 52297" o:spid="_x0000_s1137" style="position:absolute;left:14561;top:397;width:282;height:729;visibility:visible;mso-wrap-style:square;v-text-anchor:top" coordsize="28194,7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" path="m,l12954,1439v4572,1524,6096,4572,9144,7621c23622,12108,25146,15156,25146,18204v,3047,-1524,6095,-3048,9144c20574,28872,17526,31920,12954,33444v4572,1524,9144,3048,10668,6095c26670,44111,28194,47160,28194,51732v,3048,-1524,6095,-3048,9143c23622,63924,22098,66972,20574,68496v-3048,1524,-6096,3048,-9144,3048l,72972,,63924r762,c3810,63924,5334,63924,6858,63924v1524,,3048,-1525,4572,-1525c12954,60875,14478,59351,16002,57827v,-1523,1524,-4571,1524,-6095c17526,48684,16002,47160,14478,44111,12954,42587,11430,41063,9906,41063l,39648,,30015,6858,28872v1524,,4572,-1524,4572,-3048c12954,24299,14478,22775,14478,19727v,-1523,-1524,-4571,-1524,-6095c11430,12108,9906,10584,6858,10584l,9604,,xe" fillcolor="black" stroked="f" strokeweight="0">
                <v:stroke miterlimit="83231f" joinstyle="miter"/>
                <v:path arrowok="t" textboxrect="0,0,28194,72972"/>
              </v:shape>
              <v:shape id="Shape 52298" o:spid="_x0000_s1138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2" o:spid="_x0000_s1139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00" o:spid="_x0000_s1140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52301" o:spid="_x0000_s1141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" path="m,l27432,r762,l28194,9144r-762,l10668,9144r,25908l28194,35052r,9144l10668,44196r,28956l,73152,,xe" fillcolor="black" stroked="f" strokeweight="0">
                <v:stroke miterlimit="83231f" joinstyle="miter"/>
                <v:path arrowok="t" textboxrect="0,0,28194,73152"/>
              </v:shape>
              <v:shape id="Shape 52302" o:spid="_x0000_s1142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" path="m,l9906,v4572,1524,7620,3048,9144,4572c22098,6096,23622,7620,25146,10668v1524,3048,3048,7620,3048,10668c28194,27432,25146,33528,22098,38100,17526,42672,9906,44196,762,44196r-762,l,35052r762,c6858,35052,9906,33528,12954,32004v3048,-3048,4572,-6096,4572,-10668c17526,18288,16002,16764,14478,13716,12954,12192,11430,10668,8382,9144l,9144,,xe" fillcolor="black" stroked="f" strokeweight="0">
                <v:stroke miterlimit="83231f" joinstyle="miter"/>
                <v:path arrowok="t" textboxrect="0,0,28194,44196"/>
              </v:shape>
              <v:shape id="Shape 52303" o:spid="_x0000_s1143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" path="m35052,r,9144c27432,9144,21336,12192,16764,16764v-4572,4572,-6096,12192,-6096,22860c10668,47244,12192,54864,16764,59436v4572,4572,10668,7620,18288,7620l35052,76200v-7620,,-13716,-1524,-19812,-4572c10668,68580,6096,64008,3048,57912,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304" o:spid="_x0000_s1144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5240,15240,12192,12192,7620,10668,4572,9144,,9144l,xe" fillcolor="black" stroked="f" strokeweight="0">
                <v:stroke miterlimit="83231f" joinstyle="miter"/>
                <v:path arrowok="t" textboxrect="0,0,35052,76200"/>
              </v:shape>
              <v:shape id="Shape 52305" o:spid="_x0000_s1145" style="position:absolute;left:176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" path="m,l12192,,32004,53340v1524,3048,1524,7620,3048,10668c36576,60960,38100,56388,39624,53340l59436,,70104,,41148,73152r-12192,l,xe" fillcolor="black" stroked="f" strokeweight="0">
                <v:stroke miterlimit="83231f" joinstyle="miter"/>
                <v:path arrowok="t" textboxrect="0,0,70104,73152"/>
              </v:shape>
              <v:shape id="Shape 52306" o:spid="_x0000_s1146" style="position:absolute;left:18364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" path="m35052,r,9144c28956,9144,22860,12192,18288,16764v-4572,4572,-7620,12192,-7620,22860c10668,47244,13716,54864,18288,59436v4572,4572,10668,7620,16764,7620l35052,76200v-6096,,-12192,-1524,-18288,-4572c12192,68580,7620,64008,4572,57912,1524,51816,,45720,,39624,,27432,4572,16764,10668,10668,16764,3048,25908,,35052,xe" fillcolor="black" stroked="f" strokeweight="0">
                <v:stroke miterlimit="83231f" joinstyle="miter"/>
                <v:path arrowok="t" textboxrect="0,0,35052,76200"/>
              </v:shape>
              <v:shape id="Shape 52307" o:spid="_x0000_s1147" style="position:absolute;left:18714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" path="m,c7620,,13716,1524,18288,4572v6096,3048,10668,7620,13716,13716c33528,24384,35052,30480,35052,38100v,7620,-1524,13716,-4572,19812c27432,64008,24384,68580,18288,71628,12192,74676,7620,76200,,76200l,67056v7620,,13716,-3048,18288,-7620c22860,54864,24384,47244,24384,38100v,-6096,,-10668,-3048,-15240c19812,18288,16764,15240,13716,12192,9144,10668,6096,9144,,9144l,xe" fillcolor="black" stroked="f" strokeweight="0">
                <v:stroke miterlimit="83231f" joinstyle="miter"/>
                <v:path arrowok="t" textboxrect="0,0,35052,76200"/>
              </v:shape>
              <v:shape id="Shape 52308" o:spid="_x0000_s1148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52309" o:spid="_x0000_s1149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310" o:spid="_x0000_s1150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3" o:spid="_x0000_s1151" style="position:absolute;left:21168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12" o:spid="_x0000_s1152" style="position:absolute;left:21153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52327" o:spid="_x0000_s1153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" filled="f" stroked="f">
                <v:textbox inset="0,0,0,0">
                  <w:txbxContent>
                    <w:p w14:paraId="02E641BC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314" o:spid="_x0000_s1154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315" o:spid="_x0000_s1155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316" o:spid="_x0000_s1156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317" o:spid="_x0000_s1157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18" o:spid="_x0000_s1158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19" o:spid="_x0000_s1159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320" o:spid="_x0000_s1160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321" o:spid="_x0000_s1161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322" o:spid="_x0000_s1162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323" o:spid="_x0000_s1163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324" o:spid="_x0000_s1164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25" o:spid="_x0000_s1165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26" o:spid="_x0000_s1166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328" o:spid="_x0000_s1167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" filled="f" stroked="f">
                <v:textbox inset="0,0,0,0">
                  <w:txbxContent>
                    <w:p w14:paraId="4BC721EB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329" o:spid="_x0000_s1168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" filled="f" stroked="f">
                <v:textbox inset="0,0,0,0">
                  <w:txbxContent>
                    <w:p w14:paraId="3E87EDA5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330" o:spid="_x0000_s1169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" filled="f" stroked="f">
                <v:textbox inset="0,0,0,0">
                  <w:txbxContent>
                    <w:p w14:paraId="50D3EC26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331" o:spid="_x0000_s1170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" filled="f" stroked="f">
                <v:textbox inset="0,0,0,0">
                  <w:txbxContent>
                    <w:p w14:paraId="3021A241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58" o:spid="_x0000_s1171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2F2F" w14:textId="77777777" w:rsidR="00B673D2" w:rsidRDefault="00160DBD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0674343" wp14:editId="448C4E36">
              <wp:simplePos x="0" y="0"/>
              <wp:positionH relativeFrom="page">
                <wp:posOffset>699516</wp:posOffset>
              </wp:positionH>
              <wp:positionV relativeFrom="page">
                <wp:posOffset>10015728</wp:posOffset>
              </wp:positionV>
              <wp:extent cx="6170049" cy="134431"/>
              <wp:effectExtent l="0" t="0" r="0" b="0"/>
              <wp:wrapSquare wrapText="bothSides"/>
              <wp:docPr id="52108" name="Group 521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0049" cy="134431"/>
                        <a:chOff x="0" y="0"/>
                        <a:chExt cx="6170049" cy="134431"/>
                      </a:xfrm>
                    </wpg:grpSpPr>
                    <wps:wsp>
                      <wps:cNvPr id="52109" name="Shape 52109"/>
                      <wps:cNvSpPr/>
                      <wps:spPr>
                        <a:xfrm>
                          <a:off x="27432" y="39624"/>
                          <a:ext cx="304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315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30480" y="571"/>
                              </a:lnTo>
                              <a:lnTo>
                                <a:pt x="30480" y="9716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64008"/>
                              </a:lnTo>
                              <a:lnTo>
                                <a:pt x="25908" y="64008"/>
                              </a:lnTo>
                              <a:lnTo>
                                <a:pt x="30480" y="63355"/>
                              </a:lnTo>
                              <a:lnTo>
                                <a:pt x="30480" y="72581"/>
                              </a:lnTo>
                              <a:lnTo>
                                <a:pt x="2590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0" name="Shape 52110"/>
                      <wps:cNvSpPr/>
                      <wps:spPr>
                        <a:xfrm>
                          <a:off x="57912" y="40195"/>
                          <a:ext cx="30480" cy="72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2010">
                              <a:moveTo>
                                <a:pt x="0" y="0"/>
                              </a:moveTo>
                              <a:lnTo>
                                <a:pt x="7620" y="953"/>
                              </a:lnTo>
                              <a:cubicBezTo>
                                <a:pt x="12192" y="953"/>
                                <a:pt x="15240" y="2477"/>
                                <a:pt x="18288" y="5524"/>
                              </a:cubicBezTo>
                              <a:cubicBezTo>
                                <a:pt x="22860" y="8573"/>
                                <a:pt x="25908" y="13145"/>
                                <a:pt x="27432" y="17717"/>
                              </a:cubicBezTo>
                              <a:cubicBezTo>
                                <a:pt x="28956" y="23813"/>
                                <a:pt x="30480" y="28385"/>
                                <a:pt x="30480" y="36005"/>
                              </a:cubicBezTo>
                              <a:cubicBezTo>
                                <a:pt x="30480" y="40577"/>
                                <a:pt x="30480" y="46673"/>
                                <a:pt x="28956" y="49721"/>
                              </a:cubicBezTo>
                              <a:cubicBezTo>
                                <a:pt x="27432" y="54293"/>
                                <a:pt x="25908" y="58865"/>
                                <a:pt x="22860" y="60389"/>
                              </a:cubicBezTo>
                              <a:cubicBezTo>
                                <a:pt x="21336" y="63437"/>
                                <a:pt x="19812" y="66485"/>
                                <a:pt x="16764" y="68009"/>
                              </a:cubicBezTo>
                              <a:cubicBezTo>
                                <a:pt x="13716" y="69533"/>
                                <a:pt x="10668" y="71057"/>
                                <a:pt x="7620" y="71057"/>
                              </a:cubicBezTo>
                              <a:lnTo>
                                <a:pt x="0" y="72010"/>
                              </a:lnTo>
                              <a:lnTo>
                                <a:pt x="0" y="62784"/>
                              </a:lnTo>
                              <a:lnTo>
                                <a:pt x="6096" y="61913"/>
                              </a:lnTo>
                              <a:cubicBezTo>
                                <a:pt x="9144" y="61913"/>
                                <a:pt x="10668" y="60389"/>
                                <a:pt x="12192" y="58865"/>
                              </a:cubicBezTo>
                              <a:cubicBezTo>
                                <a:pt x="15240" y="55817"/>
                                <a:pt x="16764" y="52769"/>
                                <a:pt x="18288" y="49721"/>
                              </a:cubicBezTo>
                              <a:cubicBezTo>
                                <a:pt x="19812" y="45149"/>
                                <a:pt x="19812" y="40577"/>
                                <a:pt x="19812" y="36005"/>
                              </a:cubicBezTo>
                              <a:cubicBezTo>
                                <a:pt x="19812" y="28385"/>
                                <a:pt x="18288" y="22289"/>
                                <a:pt x="16764" y="17717"/>
                              </a:cubicBezTo>
                              <a:cubicBezTo>
                                <a:pt x="13716" y="14669"/>
                                <a:pt x="10668" y="11621"/>
                                <a:pt x="7620" y="10097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1" name="Shape 52111"/>
                      <wps:cNvSpPr/>
                      <wps:spPr>
                        <a:xfrm>
                          <a:off x="9753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2" name="Shape 52112"/>
                      <wps:cNvSpPr/>
                      <wps:spPr>
                        <a:xfrm>
                          <a:off x="13258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3" name="Shape 52113"/>
                      <wps:cNvSpPr/>
                      <wps:spPr>
                        <a:xfrm>
                          <a:off x="179832" y="39624"/>
                          <a:ext cx="6096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3528"/>
                              </a:lnTo>
                              <a:lnTo>
                                <a:pt x="44196" y="0"/>
                              </a:lnTo>
                              <a:lnTo>
                                <a:pt x="59436" y="0"/>
                              </a:lnTo>
                              <a:lnTo>
                                <a:pt x="28956" y="30480"/>
                              </a:lnTo>
                              <a:lnTo>
                                <a:pt x="60960" y="73152"/>
                              </a:lnTo>
                              <a:lnTo>
                                <a:pt x="48768" y="73152"/>
                              </a:lnTo>
                              <a:lnTo>
                                <a:pt x="21336" y="36576"/>
                              </a:lnTo>
                              <a:lnTo>
                                <a:pt x="10668" y="472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4" name="Shape 52114"/>
                      <wps:cNvSpPr/>
                      <wps:spPr>
                        <a:xfrm>
                          <a:off x="248412" y="39624"/>
                          <a:ext cx="57912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467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2672"/>
                              </a:lnTo>
                              <a:cubicBezTo>
                                <a:pt x="10668" y="48768"/>
                                <a:pt x="10668" y="53340"/>
                                <a:pt x="12192" y="56388"/>
                              </a:cubicBezTo>
                              <a:cubicBezTo>
                                <a:pt x="13716" y="59436"/>
                                <a:pt x="15240" y="60960"/>
                                <a:pt x="18288" y="62484"/>
                              </a:cubicBezTo>
                              <a:cubicBezTo>
                                <a:pt x="21336" y="64008"/>
                                <a:pt x="24384" y="65532"/>
                                <a:pt x="27432" y="65532"/>
                              </a:cubicBezTo>
                              <a:cubicBezTo>
                                <a:pt x="35052" y="65532"/>
                                <a:pt x="39624" y="64008"/>
                                <a:pt x="42672" y="60960"/>
                              </a:cubicBezTo>
                              <a:cubicBezTo>
                                <a:pt x="45720" y="57912"/>
                                <a:pt x="47244" y="51815"/>
                                <a:pt x="47244" y="42672"/>
                              </a:cubicBez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42672"/>
                              </a:lnTo>
                              <a:cubicBezTo>
                                <a:pt x="57912" y="50292"/>
                                <a:pt x="56388" y="56388"/>
                                <a:pt x="54864" y="59436"/>
                              </a:cubicBezTo>
                              <a:cubicBezTo>
                                <a:pt x="53340" y="64008"/>
                                <a:pt x="50292" y="68580"/>
                                <a:pt x="45720" y="70103"/>
                              </a:cubicBezTo>
                              <a:cubicBezTo>
                                <a:pt x="41148" y="73152"/>
                                <a:pt x="36576" y="74676"/>
                                <a:pt x="28956" y="74676"/>
                              </a:cubicBezTo>
                              <a:cubicBezTo>
                                <a:pt x="21336" y="74676"/>
                                <a:pt x="16764" y="73152"/>
                                <a:pt x="12192" y="71628"/>
                              </a:cubicBezTo>
                              <a:cubicBezTo>
                                <a:pt x="7620" y="68580"/>
                                <a:pt x="4572" y="65532"/>
                                <a:pt x="3048" y="60960"/>
                              </a:cubicBezTo>
                              <a:cubicBezTo>
                                <a:pt x="0" y="56388"/>
                                <a:pt x="0" y="50292"/>
                                <a:pt x="0" y="426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5" name="Shape 52115"/>
                      <wps:cNvSpPr/>
                      <wps:spPr>
                        <a:xfrm>
                          <a:off x="320040" y="39624"/>
                          <a:ext cx="7162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28" h="73152">
                              <a:moveTo>
                                <a:pt x="0" y="0"/>
                              </a:moveTo>
                              <a:lnTo>
                                <a:pt x="16764" y="0"/>
                              </a:lnTo>
                              <a:lnTo>
                                <a:pt x="33528" y="51816"/>
                              </a:lnTo>
                              <a:cubicBezTo>
                                <a:pt x="35052" y="56388"/>
                                <a:pt x="35052" y="59436"/>
                                <a:pt x="36576" y="62484"/>
                              </a:cubicBezTo>
                              <a:cubicBezTo>
                                <a:pt x="36576" y="59436"/>
                                <a:pt x="38100" y="56388"/>
                                <a:pt x="39624" y="50292"/>
                              </a:cubicBezTo>
                              <a:lnTo>
                                <a:pt x="54864" y="0"/>
                              </a:lnTo>
                              <a:lnTo>
                                <a:pt x="71628" y="0"/>
                              </a:lnTo>
                              <a:lnTo>
                                <a:pt x="7162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9144"/>
                              </a:lnTo>
                              <a:lnTo>
                                <a:pt x="42672" y="73152"/>
                              </a:lnTo>
                              <a:lnTo>
                                <a:pt x="30480" y="73152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6" name="Shape 52116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7" name="Shape 52117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8" name="Shape 52118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9" name="Shape 52119"/>
                      <wps:cNvSpPr/>
                      <wps:spPr>
                        <a:xfrm>
                          <a:off x="598932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0" name="Shape 52120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1" name="Shape 52121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6388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7244" y="15240"/>
                                <a:pt x="44196" y="12192"/>
                              </a:cubicBezTo>
                              <a:cubicBezTo>
                                <a:pt x="41148" y="10668"/>
                                <a:pt x="38100" y="9144"/>
                                <a:pt x="33528" y="9144"/>
                              </a:cubicBezTo>
                              <a:cubicBezTo>
                                <a:pt x="27432" y="9144"/>
                                <a:pt x="22860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0668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0668" y="48768"/>
                                <a:pt x="13716" y="53340"/>
                              </a:cubicBezTo>
                              <a:cubicBezTo>
                                <a:pt x="15240" y="57912"/>
                                <a:pt x="16764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48768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7244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9144" y="68580"/>
                                <a:pt x="6096" y="64008"/>
                                <a:pt x="3048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2" name="Shape 52122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3" name="Shape 52123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4" name="Shape 52124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5" name="Shape 52125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2164"/>
                              </a:lnTo>
                              <a:lnTo>
                                <a:pt x="25908" y="41148"/>
                              </a:lnTo>
                              <a:cubicBezTo>
                                <a:pt x="25908" y="41148"/>
                                <a:pt x="22860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6" name="Shape 52126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9144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19812" y="36576"/>
                                <a:pt x="15240" y="38100"/>
                                <a:pt x="9144" y="39624"/>
                              </a:cubicBezTo>
                              <a:cubicBezTo>
                                <a:pt x="10668" y="41148"/>
                                <a:pt x="13716" y="42672"/>
                                <a:pt x="15240" y="42672"/>
                              </a:cubicBezTo>
                              <a:cubicBezTo>
                                <a:pt x="16764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7620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2164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0668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6764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7" name="Shape 52127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8" name="Shape 52128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9" name="Shape 52129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4196" y="16764"/>
                                <a:pt x="42672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5240" y="25908"/>
                              </a:cubicBezTo>
                              <a:cubicBezTo>
                                <a:pt x="18288" y="27432"/>
                                <a:pt x="21336" y="30480"/>
                                <a:pt x="28956" y="32003"/>
                              </a:cubicBezTo>
                              <a:cubicBezTo>
                                <a:pt x="36576" y="33527"/>
                                <a:pt x="41148" y="35051"/>
                                <a:pt x="44196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5052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3716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4196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4572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3048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8288" y="1524"/>
                                <a:pt x="228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0" name="Shape 52130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1" name="Shape 52131"/>
                      <wps:cNvSpPr/>
                      <wps:spPr>
                        <a:xfrm>
                          <a:off x="1214628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28956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2860" y="41148"/>
                              </a:lnTo>
                              <a:lnTo>
                                <a:pt x="35052" y="41148"/>
                              </a:lnTo>
                              <a:lnTo>
                                <a:pt x="35052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2" name="Shape 52132"/>
                      <wps:cNvSpPr/>
                      <wps:spPr>
                        <a:xfrm>
                          <a:off x="12496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15240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2192" y="41148"/>
                              </a:lnTo>
                              <a:lnTo>
                                <a:pt x="6096" y="22860"/>
                              </a:lnTo>
                              <a:cubicBezTo>
                                <a:pt x="3048" y="16764"/>
                                <a:pt x="1524" y="12192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3" name="Shape 52133"/>
                      <wps:cNvSpPr/>
                      <wps:spPr>
                        <a:xfrm>
                          <a:off x="128320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5052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2672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4" name="Shape 52134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5" name="Shape 52135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84"/>
                              </a:lnTo>
                              <a:lnTo>
                                <a:pt x="28194" y="9689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100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057"/>
                              </a:lnTo>
                              <a:lnTo>
                                <a:pt x="27432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6" name="Shape 52136"/>
                      <wps:cNvSpPr/>
                      <wps:spPr>
                        <a:xfrm>
                          <a:off x="1456182" y="39708"/>
                          <a:ext cx="28194" cy="72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2972">
                              <a:moveTo>
                                <a:pt x="0" y="0"/>
                              </a:moveTo>
                              <a:lnTo>
                                <a:pt x="12954" y="1439"/>
                              </a:lnTo>
                              <a:cubicBezTo>
                                <a:pt x="17526" y="2963"/>
                                <a:pt x="19050" y="6011"/>
                                <a:pt x="22098" y="9060"/>
                              </a:cubicBezTo>
                              <a:cubicBezTo>
                                <a:pt x="23622" y="12108"/>
                                <a:pt x="25146" y="15156"/>
                                <a:pt x="25146" y="18204"/>
                              </a:cubicBezTo>
                              <a:cubicBezTo>
                                <a:pt x="25146" y="21251"/>
                                <a:pt x="23622" y="24299"/>
                                <a:pt x="22098" y="27348"/>
                              </a:cubicBezTo>
                              <a:cubicBezTo>
                                <a:pt x="20574" y="28872"/>
                                <a:pt x="17526" y="31920"/>
                                <a:pt x="12954" y="33444"/>
                              </a:cubicBezTo>
                              <a:cubicBezTo>
                                <a:pt x="17526" y="34968"/>
                                <a:pt x="22098" y="36492"/>
                                <a:pt x="23622" y="39539"/>
                              </a:cubicBezTo>
                              <a:cubicBezTo>
                                <a:pt x="26670" y="44111"/>
                                <a:pt x="28194" y="47160"/>
                                <a:pt x="28194" y="51732"/>
                              </a:cubicBezTo>
                              <a:cubicBezTo>
                                <a:pt x="28194" y="54780"/>
                                <a:pt x="26670" y="57827"/>
                                <a:pt x="25146" y="60875"/>
                              </a:cubicBezTo>
                              <a:cubicBezTo>
                                <a:pt x="23622" y="63924"/>
                                <a:pt x="22098" y="66972"/>
                                <a:pt x="20574" y="68496"/>
                              </a:cubicBezTo>
                              <a:cubicBezTo>
                                <a:pt x="17526" y="70020"/>
                                <a:pt x="14478" y="71544"/>
                                <a:pt x="11430" y="71544"/>
                              </a:cubicBezTo>
                              <a:lnTo>
                                <a:pt x="0" y="72972"/>
                              </a:lnTo>
                              <a:lnTo>
                                <a:pt x="0" y="63924"/>
                              </a:lnTo>
                              <a:lnTo>
                                <a:pt x="762" y="63924"/>
                              </a:lnTo>
                              <a:cubicBezTo>
                                <a:pt x="3810" y="63924"/>
                                <a:pt x="5334" y="63924"/>
                                <a:pt x="6858" y="63924"/>
                              </a:cubicBezTo>
                              <a:cubicBezTo>
                                <a:pt x="8382" y="63924"/>
                                <a:pt x="9906" y="62399"/>
                                <a:pt x="11430" y="62399"/>
                              </a:cubicBezTo>
                              <a:cubicBezTo>
                                <a:pt x="12954" y="60875"/>
                                <a:pt x="14478" y="59351"/>
                                <a:pt x="16002" y="57827"/>
                              </a:cubicBezTo>
                              <a:cubicBezTo>
                                <a:pt x="16002" y="56304"/>
                                <a:pt x="17526" y="53256"/>
                                <a:pt x="17526" y="51732"/>
                              </a:cubicBezTo>
                              <a:cubicBezTo>
                                <a:pt x="17526" y="48684"/>
                                <a:pt x="16002" y="47160"/>
                                <a:pt x="14478" y="44111"/>
                              </a:cubicBezTo>
                              <a:cubicBezTo>
                                <a:pt x="12954" y="42587"/>
                                <a:pt x="11430" y="41063"/>
                                <a:pt x="9906" y="41063"/>
                              </a:cubicBezTo>
                              <a:lnTo>
                                <a:pt x="0" y="39648"/>
                              </a:lnTo>
                              <a:lnTo>
                                <a:pt x="0" y="30015"/>
                              </a:lnTo>
                              <a:lnTo>
                                <a:pt x="6858" y="28872"/>
                              </a:lnTo>
                              <a:cubicBezTo>
                                <a:pt x="8382" y="28872"/>
                                <a:pt x="11430" y="27348"/>
                                <a:pt x="11430" y="25824"/>
                              </a:cubicBezTo>
                              <a:cubicBezTo>
                                <a:pt x="12954" y="24299"/>
                                <a:pt x="14478" y="22775"/>
                                <a:pt x="14478" y="19727"/>
                              </a:cubicBezTo>
                              <a:cubicBezTo>
                                <a:pt x="14478" y="18204"/>
                                <a:pt x="12954" y="15156"/>
                                <a:pt x="12954" y="13632"/>
                              </a:cubicBezTo>
                              <a:cubicBezTo>
                                <a:pt x="11430" y="12108"/>
                                <a:pt x="9906" y="10584"/>
                                <a:pt x="6858" y="10584"/>
                              </a:cubicBezTo>
                              <a:lnTo>
                                <a:pt x="0" y="96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7" name="Shape 52137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8" name="Shape 52438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9" name="Shape 52139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0" name="Shape 52140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1" name="Shape 52141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9906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9906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2" name="Shape 52142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1336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0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3" name="Shape 52143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5240" y="15240"/>
                                <a:pt x="12192" y="12192"/>
                              </a:cubicBezTo>
                              <a:cubicBezTo>
                                <a:pt x="7620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4" name="Shape 52144"/>
                      <wps:cNvSpPr/>
                      <wps:spPr>
                        <a:xfrm>
                          <a:off x="176326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3528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1148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5" name="Shape 52145"/>
                      <wps:cNvSpPr/>
                      <wps:spPr>
                        <a:xfrm>
                          <a:off x="183642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3716" y="54864"/>
                                <a:pt x="18288" y="59436"/>
                              </a:cubicBezTo>
                              <a:cubicBezTo>
                                <a:pt x="22860" y="64008"/>
                                <a:pt x="28956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8956" y="76200"/>
                                <a:pt x="22860" y="74676"/>
                                <a:pt x="16764" y="71628"/>
                              </a:cubicBezTo>
                              <a:cubicBezTo>
                                <a:pt x="12192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4572" y="16764"/>
                                <a:pt x="10668" y="10668"/>
                              </a:cubicBezTo>
                              <a:cubicBezTo>
                                <a:pt x="16764" y="3048"/>
                                <a:pt x="25908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6" name="Shape 52146"/>
                      <wps:cNvSpPr/>
                      <wps:spPr>
                        <a:xfrm>
                          <a:off x="1871472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8288" y="4572"/>
                              </a:cubicBezTo>
                              <a:cubicBezTo>
                                <a:pt x="24384" y="7620"/>
                                <a:pt x="28956" y="12192"/>
                                <a:pt x="32004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4384" y="68580"/>
                                <a:pt x="18288" y="71628"/>
                              </a:cubicBezTo>
                              <a:cubicBezTo>
                                <a:pt x="12192" y="74676"/>
                                <a:pt x="7620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3716" y="64008"/>
                                <a:pt x="18288" y="59436"/>
                              </a:cubicBezTo>
                              <a:cubicBezTo>
                                <a:pt x="22860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4384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3716" y="12192"/>
                              </a:cubicBezTo>
                              <a:cubicBezTo>
                                <a:pt x="9144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7" name="Shape 52147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8" name="Shape 52148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9" name="Shape 52149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9" name="Shape 52439"/>
                      <wps:cNvSpPr/>
                      <wps:spPr>
                        <a:xfrm>
                          <a:off x="2116836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1" name="Shape 52151"/>
                      <wps:cNvSpPr/>
                      <wps:spPr>
                        <a:xfrm>
                          <a:off x="2115312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6" name="Rectangle 52166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7C55793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3" name="Shape 52153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4" name="Shape 52154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5" name="Shape 52155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6" name="Shape 52156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7" name="Shape 52157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9" name="Shape 52159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0" name="Shape 52160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1" name="Shape 52161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2" name="Shape 52162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3" name="Shape 52163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4" name="Shape 52164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5" name="Shape 52165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7" name="Rectangle 52167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7B8EF2F" w14:textId="77777777" w:rsidR="00B673D2" w:rsidRDefault="00160DBD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8" name="Rectangle 52168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F22DDC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9" name="Rectangle 52169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976575" w14:textId="77777777" w:rsidR="00B673D2" w:rsidRDefault="00160DBD">
                            <w:pPr>
                              <w:spacing w:after="160"/>
                            </w:pPr>
                            <w:fldSimple w:instr=" NUMPAGES   \* MERGEFORMAT ">
                              <w:r>
                                <w:rPr>
                                  <w:sz w:val="16"/>
                                </w:rPr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70" name="Rectangle 52170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84121B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44" name="Shape 52444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oel="http://schemas.microsoft.com/office/2019/extlst">
          <w:pict>
            <v:group w14:anchorId="70674343" id="Group 52108" o:spid="_x0000_s1172" style="position:absolute;left:0;text-align:left;margin-left:55.1pt;margin-top:788.65pt;width:485.85pt;height:10.6pt;z-index:251661312;mso-position-horizontal-relative:page;mso-position-vertical-relative:page" coordsize="6170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">
              <v:shape id="Shape 52109" o:spid="_x0000_s1173" style="position:absolute;left:274;top:396;width:305;height:731;visibility:visible;mso-wrap-style:square;v-text-anchor:top" coordsize="304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" path="m,l25908,r4572,571l30480,9716,25908,9144r-15240,l10668,64008r15240,l30480,63355r,9226l25908,73152,,73152,,xe" fillcolor="black" stroked="f" strokeweight="0">
                <v:stroke miterlimit="83231f" joinstyle="miter"/>
                <v:path arrowok="t" textboxrect="0,0,30480,73152"/>
              </v:shape>
              <v:shape id="Shape 52110" o:spid="_x0000_s1174" style="position:absolute;left:579;top:401;width:304;height:721;visibility:visible;mso-wrap-style:square;v-text-anchor:top" coordsize="30480,7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" path="m,l7620,953v4572,,7620,1524,10668,4571c22860,8573,25908,13145,27432,17717v1524,6096,3048,10668,3048,18288c30480,40577,30480,46673,28956,49721v-1524,4572,-3048,9144,-6096,10668c21336,63437,19812,66485,16764,68009v-3048,1524,-6096,3048,-9144,3048l,72010,,62784r6096,-871c9144,61913,10668,60389,12192,58865v3048,-3048,4572,-6096,6096,-9144c19812,45149,19812,40577,19812,36005v,-7620,-1524,-13716,-3048,-18288c13716,14669,10668,11621,7620,10097l,9144,,xe" fillcolor="black" stroked="f" strokeweight="0">
                <v:stroke miterlimit="83231f" joinstyle="miter"/>
                <v:path arrowok="t" textboxrect="0,0,30480,72010"/>
              </v:shape>
              <v:shape id="Shape 52111" o:spid="_x0000_s1175" style="position:absolute;left:975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" path="m35052,r,9144c28956,9144,22860,12192,18288,16764v-4572,4572,-7620,12192,-7620,22860c10668,47244,12192,54864,18288,59436v4572,4572,9144,7620,16764,7620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52112" o:spid="_x0000_s1176" style="position:absolute;left:1325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" path="m,c6096,,12192,1524,18288,4572v6096,3048,9144,7620,12192,13716c33528,24384,35052,30480,35052,38100v,7620,-1524,13716,-4572,19812c27432,64008,22860,68580,18288,71628,12192,74676,6096,76200,,76200l,67056v7620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113" o:spid="_x0000_s1177" style="position:absolute;left:1798;top:396;width:609;height:731;visibility:visible;mso-wrap-style:square;v-text-anchor:top" coordsize="6096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" path="m,l10668,r,33528l44196,,59436,,28956,30480,60960,73152r-12192,l21336,36576,10668,47244r,25908l,73152,,xe" fillcolor="black" stroked="f" strokeweight="0">
                <v:stroke miterlimit="83231f" joinstyle="miter"/>
                <v:path arrowok="t" textboxrect="0,0,60960,73152"/>
              </v:shape>
              <v:shape id="Shape 52114" o:spid="_x0000_s1178" style="position:absolute;left:2484;top:396;width:579;height:747;visibility:visible;mso-wrap-style:square;v-text-anchor:top" coordsize="57912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" path="m,l10668,r,42672c10668,48768,10668,53340,12192,56388v1524,3048,3048,4572,6096,6096c21336,64008,24384,65532,27432,65532v7620,,12192,-1524,15240,-4572c45720,57912,47244,51815,47244,42672l47244,,57912,r,42672c57912,50292,56388,56388,54864,59436v-1524,4572,-4572,9144,-9144,10667c41148,73152,36576,74676,28956,74676v-7620,,-12192,-1524,-16764,-3048c7620,68580,4572,65532,3048,60960,,56388,,50292,,42672l,xe" fillcolor="black" stroked="f" strokeweight="0">
                <v:stroke miterlimit="83231f" joinstyle="miter"/>
                <v:path arrowok="t" textboxrect="0,0,57912,74676"/>
              </v:shape>
              <v:shape id="Shape 52115" o:spid="_x0000_s1179" style="position:absolute;left:3200;top:396;width:716;height:731;visibility:visible;mso-wrap-style:square;v-text-anchor:top" coordsize="7162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" path="m,l16764,,33528,51816v1524,4572,1524,7620,3048,10668c36576,59436,38100,56388,39624,50292l54864,,71628,r,73152l60960,73152r,-64008l42672,73152r-12192,l10668,9144r,64008l,73152,,xe" fillcolor="black" stroked="f" strokeweight="0">
                <v:stroke miterlimit="83231f" joinstyle="miter"/>
                <v:path arrowok="t" textboxrect="0,0,71628,73152"/>
              </v:shape>
              <v:shape id="Shape 52116" o:spid="_x0000_s1180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17" o:spid="_x0000_s1181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" path="m,l10668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118" o:spid="_x0000_s1182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119" o:spid="_x0000_s1183" style="position:absolute;left:5989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" path="m28956,r6858,l35814,10859,35052,9144v-1524,3048,-3048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52120" o:spid="_x0000_s1184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52121" o:spid="_x0000_s1185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" path="m33528,v7620,,13716,1524,18288,6096c56388,9144,60960,15240,62484,21336l51816,24384c50292,18288,47244,15240,44196,12192,41148,10668,38100,9144,33528,9144v-6096,,-10668,1524,-13716,4571c16764,15240,13716,19812,12192,24384v-1524,4572,-1524,9143,-1524,13716c10668,44196,10668,48768,13716,53340v1524,4572,3048,7620,7620,10668c24384,65532,28956,67056,33528,67056v4572,,9144,-1524,12192,-4572c48768,59436,51816,54864,53340,48768r10668,3047c62484,59436,57912,65532,53340,70103v-6096,4573,-12192,6097,-19812,6097c25908,76200,19812,74676,15240,71627,9144,68580,6096,64008,3048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52122" o:spid="_x0000_s1186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23" o:spid="_x0000_s1187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52124" o:spid="_x0000_s1188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" path="m,l9906,v4572,1524,7620,3048,9144,4572c22098,6096,23622,7620,25146,10668v1524,3048,3048,7620,3048,10668c28194,27432,26670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52125" o:spid="_x0000_s1189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" path="m,l28956,r,9144l10668,9144r,22860l28956,32004r,10160l25908,41148v,,-3048,,-4572,l10668,41148r,32004l,73152,,xe" fillcolor="black" stroked="f" strokeweight="0">
                <v:stroke miterlimit="83231f" joinstyle="miter"/>
                <v:path arrowok="t" textboxrect="0,0,28956,73152"/>
              </v:shape>
              <v:shape id="Shape 52126" o:spid="_x0000_s1190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" path="m,l3048,c9144,,15240,,18288,1524v3048,1524,6096,4572,7620,7620c27432,12192,28956,15240,28956,19812v,4572,-1524,9144,-4572,13716c19812,36576,15240,38100,9144,39624v1524,1524,4572,3048,6096,3048c16764,45720,19812,48768,22860,53340l35052,73152r-12192,l13716,57912c10668,53340,7620,50292,6096,47244,4572,45720,3048,44196,1524,42672l,42164,,32004r1524,c6096,32004,9144,32004,10668,30480v3048,,4572,-1524,6096,-4572c16764,24384,18288,22860,18288,19812v,-3048,-1524,-6096,-3048,-7620c12192,10668,9144,9144,3048,9144l,9144,,xe" fillcolor="black" stroked="f" strokeweight="0">
                <v:stroke miterlimit="83231f" joinstyle="miter"/>
                <v:path arrowok="t" textboxrect="0,0,35052,73152"/>
              </v:shape>
              <v:shape id="Shape 52127" o:spid="_x0000_s1191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" path="m35052,r,9144c27432,9144,22860,12192,16764,16764v-4572,4572,-6096,12192,-6096,22860c10668,47244,12192,54864,16764,59436v4572,4572,10668,7620,18288,7620l35052,76200v-7620,,-13716,-1524,-18288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128" o:spid="_x0000_s1192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129" o:spid="_x0000_s1193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" path="m28956,v4572,,9144,1524,13716,3048c47244,4572,50292,6096,51816,10668v3048,3047,4572,6096,4572,10668l45720,21336c44196,16764,42672,13715,41148,12192,38100,10668,33528,9144,28956,9144v-6096,,-9144,1524,-12192,3048c15240,13715,13716,16764,13716,19812v,3048,,4572,1524,6096c18288,27432,21336,30480,28956,32003v7620,1524,12192,3048,15240,4573c48768,38100,51816,41148,54864,44196v1524,3048,3048,6096,3048,10668c57912,57912,56388,62484,54864,65532v-3048,3048,-6096,6095,-10668,7619c41148,74676,35052,76200,30480,76200v-6096,,-12192,-1524,-16764,-3049c9144,71627,6096,68580,3048,64008,1524,59436,,54864,,50292r10668,c10668,53339,12192,56388,13716,59436v,1524,3048,4572,6096,6096c22860,67056,25908,67056,30480,67056v3048,,6096,,9144,-1524c41148,64008,44196,62484,44196,60960v1524,-1524,3048,-4572,3048,-6096c47244,51815,45720,50292,45720,48768,44196,47244,42672,45720,39624,44196v-1524,,-6096,-1524,-12192,-3048c21336,39624,16764,38100,13716,36576,10668,35051,7620,32003,4572,28956,3048,27432,3048,24384,3048,19812v,-3048,,-6097,3048,-10668c7620,6096,10668,4572,15240,3048,18288,1524,22860,,28956,xe" fillcolor="black" stroked="f" strokeweight="0">
                <v:stroke miterlimit="83231f" joinstyle="miter"/>
                <v:path arrowok="t" textboxrect="0,0,57912,76200"/>
              </v:shape>
              <v:shape id="Shape 52130" o:spid="_x0000_s1194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131" o:spid="_x0000_s1195" style="position:absolute;left:12146;top:396;width:350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" path="m28956,r6096,l35052,9144v-1524,3048,-3048,7620,-4572,12192l22860,41148r12192,l35052,50292r-15240,l12192,73152,,73152,28956,xe" fillcolor="black" stroked="f" strokeweight="0">
                <v:stroke miterlimit="83231f" joinstyle="miter"/>
                <v:path arrowok="t" textboxrect="0,0,35052,73152"/>
              </v:shape>
              <v:shape id="Shape 52132" o:spid="_x0000_s1196" style="position:absolute;left:12496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" path="m,l6096,,35052,73152r-10668,l15240,50292,,50292,,41148r12192,l6096,22860c3048,16764,1524,12192,,9144l,xe" fillcolor="black" stroked="f" strokeweight="0">
                <v:stroke miterlimit="83231f" joinstyle="miter"/>
                <v:path arrowok="t" textboxrect="0,0,35052,73152"/>
              </v:shape>
              <v:shape id="Shape 52133" o:spid="_x0000_s1197" style="position:absolute;left:128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" path="m,l12192,,32004,53340v1524,3048,3048,7620,3048,10668c36576,60960,38100,56388,39624,53340l59436,,70104,,42672,73152r-13716,l,xe" fillcolor="black" stroked="f" strokeweight="0">
                <v:stroke miterlimit="83231f" joinstyle="miter"/>
                <v:path arrowok="t" textboxrect="0,0,70104,73152"/>
              </v:shape>
              <v:shape id="Shape 52134" o:spid="_x0000_s1198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35" o:spid="_x0000_s1199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" path="m,l27432,r762,84l28194,9689,24384,9144r-13716,l10668,30480r15240,l28194,30100r,9632l27432,39624r-16764,l10668,64008r17526,l28194,73057r-762,95l,73152,,xe" fillcolor="black" stroked="f" strokeweight="0">
                <v:stroke miterlimit="83231f" joinstyle="miter"/>
                <v:path arrowok="t" textboxrect="0,0,28194,73152"/>
              </v:shape>
              <v:shape id="Shape 52136" o:spid="_x0000_s1200" style="position:absolute;left:14561;top:397;width:282;height:729;visibility:visible;mso-wrap-style:square;v-text-anchor:top" coordsize="28194,7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" path="m,l12954,1439v4572,1524,6096,4572,9144,7621c23622,12108,25146,15156,25146,18204v,3047,-1524,6095,-3048,9144c20574,28872,17526,31920,12954,33444v4572,1524,9144,3048,10668,6095c26670,44111,28194,47160,28194,51732v,3048,-1524,6095,-3048,9143c23622,63924,22098,66972,20574,68496v-3048,1524,-6096,3048,-9144,3048l,72972,,63924r762,c3810,63924,5334,63924,6858,63924v1524,,3048,-1525,4572,-1525c12954,60875,14478,59351,16002,57827v,-1523,1524,-4571,1524,-6095c17526,48684,16002,47160,14478,44111,12954,42587,11430,41063,9906,41063l,39648,,30015,6858,28872v1524,,4572,-1524,4572,-3048c12954,24299,14478,22775,14478,19727v,-1523,-1524,-4571,-1524,-6095c11430,12108,9906,10584,6858,10584l,9604,,xe" fillcolor="black" stroked="f" strokeweight="0">
                <v:stroke miterlimit="83231f" joinstyle="miter"/>
                <v:path arrowok="t" textboxrect="0,0,28194,72972"/>
              </v:shape>
              <v:shape id="Shape 52137" o:spid="_x0000_s1201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38" o:spid="_x0000_s1202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139" o:spid="_x0000_s1203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52140" o:spid="_x0000_s1204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" path="m,l27432,r762,l28194,9144r-762,l10668,9144r,25908l28194,35052r,9144l10668,44196r,28956l,73152,,xe" fillcolor="black" stroked="f" strokeweight="0">
                <v:stroke miterlimit="83231f" joinstyle="miter"/>
                <v:path arrowok="t" textboxrect="0,0,28194,73152"/>
              </v:shape>
              <v:shape id="Shape 52141" o:spid="_x0000_s1205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" path="m,l9906,v4572,1524,7620,3048,9144,4572c22098,6096,23622,7620,25146,10668v1524,3048,3048,7620,3048,10668c28194,27432,25146,33528,22098,38100,17526,42672,9906,44196,762,44196r-762,l,35052r762,c6858,35052,9906,33528,12954,32004v3048,-3048,4572,-6096,4572,-10668c17526,18288,16002,16764,14478,13716,12954,12192,11430,10668,8382,9144l,9144,,xe" fillcolor="black" stroked="f" strokeweight="0">
                <v:stroke miterlimit="83231f" joinstyle="miter"/>
                <v:path arrowok="t" textboxrect="0,0,28194,44196"/>
              </v:shape>
              <v:shape id="Shape 52142" o:spid="_x0000_s1206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" path="m35052,r,9144c27432,9144,21336,12192,16764,16764v-4572,4572,-6096,12192,-6096,22860c10668,47244,12192,54864,16764,59436v4572,4572,10668,7620,18288,7620l35052,76200v-7620,,-13716,-1524,-19812,-4572c10668,68580,6096,64008,3048,57912,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143" o:spid="_x0000_s1207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5240,15240,12192,12192,7620,10668,4572,9144,,9144l,xe" fillcolor="black" stroked="f" strokeweight="0">
                <v:stroke miterlimit="83231f" joinstyle="miter"/>
                <v:path arrowok="t" textboxrect="0,0,35052,76200"/>
              </v:shape>
              <v:shape id="Shape 52144" o:spid="_x0000_s1208" style="position:absolute;left:176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" path="m,l12192,,32004,53340v1524,3048,1524,7620,3048,10668c36576,60960,38100,56388,39624,53340l59436,,70104,,41148,73152r-12192,l,xe" fillcolor="black" stroked="f" strokeweight="0">
                <v:stroke miterlimit="83231f" joinstyle="miter"/>
                <v:path arrowok="t" textboxrect="0,0,70104,73152"/>
              </v:shape>
              <v:shape id="Shape 52145" o:spid="_x0000_s1209" style="position:absolute;left:18364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" path="m35052,r,9144c28956,9144,22860,12192,18288,16764v-4572,4572,-7620,12192,-7620,22860c10668,47244,13716,54864,18288,59436v4572,4572,10668,7620,16764,7620l35052,76200v-6096,,-12192,-1524,-18288,-4572c12192,68580,7620,64008,4572,57912,1524,51816,,45720,,39624,,27432,4572,16764,10668,10668,16764,3048,25908,,35052,xe" fillcolor="black" stroked="f" strokeweight="0">
                <v:stroke miterlimit="83231f" joinstyle="miter"/>
                <v:path arrowok="t" textboxrect="0,0,35052,76200"/>
              </v:shape>
              <v:shape id="Shape 52146" o:spid="_x0000_s1210" style="position:absolute;left:18714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" path="m,c7620,,13716,1524,18288,4572v6096,3048,10668,7620,13716,13716c33528,24384,35052,30480,35052,38100v,7620,-1524,13716,-4572,19812c27432,64008,24384,68580,18288,71628,12192,74676,7620,76200,,76200l,67056v7620,,13716,-3048,18288,-7620c22860,54864,24384,47244,24384,38100v,-6096,,-10668,-3048,-15240c19812,18288,16764,15240,13716,12192,9144,10668,6096,9144,,9144l,xe" fillcolor="black" stroked="f" strokeweight="0">
                <v:stroke miterlimit="83231f" joinstyle="miter"/>
                <v:path arrowok="t" textboxrect="0,0,35052,76200"/>
              </v:shape>
              <v:shape id="Shape 52147" o:spid="_x0000_s1211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52148" o:spid="_x0000_s1212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49" o:spid="_x0000_s1213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39" o:spid="_x0000_s1214" style="position:absolute;left:21168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151" o:spid="_x0000_s1215" style="position:absolute;left:21153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52166" o:spid="_x0000_s1216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" filled="f" stroked="f">
                <v:textbox inset="0,0,0,0">
                  <w:txbxContent>
                    <w:p w14:paraId="47C55793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153" o:spid="_x0000_s1217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154" o:spid="_x0000_s1218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155" o:spid="_x0000_s1219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156" o:spid="_x0000_s1220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57" o:spid="_x0000_s1221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58" o:spid="_x0000_s1222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159" o:spid="_x0000_s1223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160" o:spid="_x0000_s1224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161" o:spid="_x0000_s1225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162" o:spid="_x0000_s1226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163" o:spid="_x0000_s1227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64" o:spid="_x0000_s1228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65" o:spid="_x0000_s1229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167" o:spid="_x0000_s1230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" filled="f" stroked="f">
                <v:textbox inset="0,0,0,0">
                  <w:txbxContent>
                    <w:p w14:paraId="17B8EF2F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168" o:spid="_x0000_s1231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" filled="f" stroked="f">
                <v:textbox inset="0,0,0,0">
                  <w:txbxContent>
                    <w:p w14:paraId="57F22DDC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169" o:spid="_x0000_s1232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" filled="f" stroked="f">
                <v:textbox inset="0,0,0,0">
                  <w:txbxContent>
                    <w:p w14:paraId="36976575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170" o:spid="_x0000_s1233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" filled="f" stroked="f">
                <v:textbox inset="0,0,0,0">
                  <w:txbxContent>
                    <w:p w14:paraId="7284121B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44" o:spid="_x0000_s1234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6B210" w14:textId="77777777" w:rsidR="00B673D2" w:rsidRDefault="00B673D2">
    <w:pPr>
      <w:spacing w:after="1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C0862" w14:textId="77777777" w:rsidR="0090313C" w:rsidRDefault="0090313C">
      <w:pPr>
        <w:spacing w:after="0" w:line="240" w:lineRule="auto"/>
      </w:pPr>
      <w:r>
        <w:separator/>
      </w:r>
    </w:p>
  </w:footnote>
  <w:footnote w:type="continuationSeparator" w:id="0">
    <w:p w14:paraId="3192F2F8" w14:textId="77777777" w:rsidR="0090313C" w:rsidRDefault="00903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71044" w14:textId="77777777" w:rsidR="00B673D2" w:rsidRDefault="00160DBD">
    <w:pPr>
      <w:spacing w:after="3"/>
      <w:ind w:left="-739" w:right="-1076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86E2C91" wp14:editId="15B09949">
              <wp:simplePos x="0" y="0"/>
              <wp:positionH relativeFrom="page">
                <wp:posOffset>699516</wp:posOffset>
              </wp:positionH>
              <wp:positionV relativeFrom="page">
                <wp:posOffset>545592</wp:posOffset>
              </wp:positionV>
              <wp:extent cx="6160008" cy="144780"/>
              <wp:effectExtent l="0" t="0" r="0" b="0"/>
              <wp:wrapSquare wrapText="bothSides"/>
              <wp:docPr id="52178" name="Group 52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44780"/>
                        <a:chOff x="0" y="0"/>
                        <a:chExt cx="6160008" cy="144780"/>
                      </a:xfrm>
                    </wpg:grpSpPr>
                    <wps:wsp>
                      <wps:cNvPr id="52179" name="Shape 52179"/>
                      <wps:cNvSpPr/>
                      <wps:spPr>
                        <a:xfrm>
                          <a:off x="1981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0" name="Shape 52180"/>
                      <wps:cNvSpPr/>
                      <wps:spPr>
                        <a:xfrm>
                          <a:off x="57150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6" name="Shape 52426"/>
                      <wps:cNvSpPr/>
                      <wps:spPr>
                        <a:xfrm>
                          <a:off x="106680" y="89916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2" name="Shape 52182"/>
                      <wps:cNvSpPr/>
                      <wps:spPr>
                        <a:xfrm>
                          <a:off x="1691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3" name="Shape 52183"/>
                      <wps:cNvSpPr/>
                      <wps:spPr>
                        <a:xfrm>
                          <a:off x="1996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lnTo>
                                <a:pt x="12192" y="1524"/>
                              </a:ln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22098" y="43434"/>
                                <a:pt x="19050" y="45339"/>
                                <a:pt x="15049" y="46672"/>
                              </a:cubicBezTo>
                              <a:lnTo>
                                <a:pt x="0" y="48768"/>
                              </a:ln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4" name="Shape 52184"/>
                      <wps:cNvSpPr/>
                      <wps:spPr>
                        <a:xfrm>
                          <a:off x="2453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5" name="Shape 52185"/>
                      <wps:cNvSpPr/>
                      <wps:spPr>
                        <a:xfrm>
                          <a:off x="2773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6" name="Shape 52186"/>
                      <wps:cNvSpPr/>
                      <wps:spPr>
                        <a:xfrm>
                          <a:off x="327660" y="19812"/>
                          <a:ext cx="32766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66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lnTo>
                                <a:pt x="32766" y="72875"/>
                              </a:lnTo>
                              <a:lnTo>
                                <a:pt x="32766" y="83644"/>
                              </a:lnTo>
                              <a:lnTo>
                                <a:pt x="32004" y="83820"/>
                              </a:ln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7" name="Shape 52187"/>
                      <wps:cNvSpPr/>
                      <wps:spPr>
                        <a:xfrm>
                          <a:off x="348996" y="254"/>
                          <a:ext cx="11430" cy="22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352">
                              <a:moveTo>
                                <a:pt x="11430" y="0"/>
                              </a:moveTo>
                              <a:lnTo>
                                <a:pt x="11430" y="4508"/>
                              </a:lnTo>
                              <a:lnTo>
                                <a:pt x="6096" y="5842"/>
                              </a:lnTo>
                              <a:cubicBezTo>
                                <a:pt x="6096" y="7366"/>
                                <a:pt x="4572" y="8890"/>
                                <a:pt x="4572" y="10414"/>
                              </a:cubicBezTo>
                              <a:cubicBezTo>
                                <a:pt x="4572" y="13462"/>
                                <a:pt x="6096" y="14986"/>
                                <a:pt x="6096" y="16510"/>
                              </a:cubicBezTo>
                              <a:lnTo>
                                <a:pt x="11430" y="17843"/>
                              </a:lnTo>
                              <a:lnTo>
                                <a:pt x="11430" y="22352"/>
                              </a:lnTo>
                              <a:lnTo>
                                <a:pt x="3048" y="19558"/>
                              </a:lnTo>
                              <a:cubicBezTo>
                                <a:pt x="1524" y="16510"/>
                                <a:pt x="0" y="14986"/>
                                <a:pt x="0" y="10414"/>
                              </a:cubicBezTo>
                              <a:cubicBezTo>
                                <a:pt x="0" y="7366"/>
                                <a:pt x="1524" y="5842"/>
                                <a:pt x="3048" y="2794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8" name="Shape 52188"/>
                      <wps:cNvSpPr/>
                      <wps:spPr>
                        <a:xfrm>
                          <a:off x="360426" y="19812"/>
                          <a:ext cx="31242" cy="83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42" h="83644">
                              <a:moveTo>
                                <a:pt x="20574" y="0"/>
                              </a:moveTo>
                              <a:lnTo>
                                <a:pt x="31242" y="0"/>
                              </a:lnTo>
                              <a:lnTo>
                                <a:pt x="31242" y="47244"/>
                              </a:lnTo>
                              <a:cubicBezTo>
                                <a:pt x="31242" y="56388"/>
                                <a:pt x="31242" y="62484"/>
                                <a:pt x="28194" y="67056"/>
                              </a:cubicBezTo>
                              <a:cubicBezTo>
                                <a:pt x="26670" y="71628"/>
                                <a:pt x="23622" y="76200"/>
                                <a:pt x="19050" y="79248"/>
                              </a:cubicBezTo>
                              <a:lnTo>
                                <a:pt x="0" y="83644"/>
                              </a:lnTo>
                              <a:lnTo>
                                <a:pt x="0" y="72875"/>
                              </a:lnTo>
                              <a:lnTo>
                                <a:pt x="16002" y="67056"/>
                              </a:lnTo>
                              <a:cubicBezTo>
                                <a:pt x="19050" y="64008"/>
                                <a:pt x="20574" y="57912"/>
                                <a:pt x="20574" y="47244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9" name="Shape 52189"/>
                      <wps:cNvSpPr/>
                      <wps:spPr>
                        <a:xfrm>
                          <a:off x="360426" y="0"/>
                          <a:ext cx="11430" cy="22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860">
                              <a:moveTo>
                                <a:pt x="762" y="0"/>
                              </a:moveTo>
                              <a:cubicBezTo>
                                <a:pt x="3810" y="0"/>
                                <a:pt x="5334" y="1524"/>
                                <a:pt x="8382" y="3048"/>
                              </a:cubicBezTo>
                              <a:cubicBezTo>
                                <a:pt x="9906" y="6096"/>
                                <a:pt x="11430" y="7620"/>
                                <a:pt x="11430" y="10668"/>
                              </a:cubicBezTo>
                              <a:cubicBezTo>
                                <a:pt x="11430" y="15240"/>
                                <a:pt x="9906" y="16764"/>
                                <a:pt x="8382" y="19812"/>
                              </a:cubicBezTo>
                              <a:cubicBezTo>
                                <a:pt x="5334" y="21336"/>
                                <a:pt x="3810" y="22860"/>
                                <a:pt x="762" y="22860"/>
                              </a:cubicBezTo>
                              <a:lnTo>
                                <a:pt x="0" y="22606"/>
                              </a:lnTo>
                              <a:lnTo>
                                <a:pt x="0" y="18097"/>
                              </a:lnTo>
                              <a:lnTo>
                                <a:pt x="762" y="18288"/>
                              </a:lnTo>
                              <a:cubicBezTo>
                                <a:pt x="2286" y="18288"/>
                                <a:pt x="3810" y="18288"/>
                                <a:pt x="5334" y="16764"/>
                              </a:cubicBezTo>
                              <a:cubicBezTo>
                                <a:pt x="6858" y="15240"/>
                                <a:pt x="6858" y="13716"/>
                                <a:pt x="6858" y="10668"/>
                              </a:cubicBezTo>
                              <a:cubicBezTo>
                                <a:pt x="6858" y="9144"/>
                                <a:pt x="6858" y="7620"/>
                                <a:pt x="5334" y="6096"/>
                              </a:cubicBezTo>
                              <a:cubicBezTo>
                                <a:pt x="3810" y="4572"/>
                                <a:pt x="2286" y="4572"/>
                                <a:pt x="762" y="4572"/>
                              </a:cubicBezTo>
                              <a:lnTo>
                                <a:pt x="0" y="4763"/>
                              </a:lnTo>
                              <a:lnTo>
                                <a:pt x="0" y="254"/>
                              </a:lnTo>
                              <a:lnTo>
                                <a:pt x="7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0" name="Shape 52190"/>
                      <wps:cNvSpPr/>
                      <wps:spPr>
                        <a:xfrm>
                          <a:off x="400812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5052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1" name="Shape 52191"/>
                      <wps:cNvSpPr/>
                      <wps:spPr>
                        <a:xfrm>
                          <a:off x="4831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8288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2" name="Shape 52192"/>
                      <wps:cNvSpPr/>
                      <wps:spPr>
                        <a:xfrm>
                          <a:off x="5212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3" name="Shape 52193"/>
                      <wps:cNvSpPr/>
                      <wps:spPr>
                        <a:xfrm>
                          <a:off x="574548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10"/>
                              </a:lnTo>
                              <a:lnTo>
                                <a:pt x="33528" y="9279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475"/>
                              </a:lnTo>
                              <a:lnTo>
                                <a:pt x="33528" y="81788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4" name="Shape 52194"/>
                      <wps:cNvSpPr/>
                      <wps:spPr>
                        <a:xfrm>
                          <a:off x="608076" y="20422"/>
                          <a:ext cx="33528" cy="81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178">
                              <a:moveTo>
                                <a:pt x="0" y="0"/>
                              </a:moveTo>
                              <a:lnTo>
                                <a:pt x="9144" y="914"/>
                              </a:lnTo>
                              <a:cubicBezTo>
                                <a:pt x="13716" y="914"/>
                                <a:pt x="16764" y="3962"/>
                                <a:pt x="21336" y="7010"/>
                              </a:cubicBezTo>
                              <a:cubicBezTo>
                                <a:pt x="24384" y="10058"/>
                                <a:pt x="27432" y="14630"/>
                                <a:pt x="30480" y="20726"/>
                              </a:cubicBezTo>
                              <a:cubicBezTo>
                                <a:pt x="32004" y="26822"/>
                                <a:pt x="33528" y="32918"/>
                                <a:pt x="33528" y="40538"/>
                              </a:cubicBezTo>
                              <a:cubicBezTo>
                                <a:pt x="33528" y="46634"/>
                                <a:pt x="32004" y="51206"/>
                                <a:pt x="32004" y="57302"/>
                              </a:cubicBezTo>
                              <a:cubicBezTo>
                                <a:pt x="30480" y="61874"/>
                                <a:pt x="27432" y="64922"/>
                                <a:pt x="25908" y="67970"/>
                              </a:cubicBezTo>
                              <a:cubicBezTo>
                                <a:pt x="22860" y="72542"/>
                                <a:pt x="21336" y="74066"/>
                                <a:pt x="18288" y="75590"/>
                              </a:cubicBezTo>
                              <a:cubicBezTo>
                                <a:pt x="15240" y="78638"/>
                                <a:pt x="12192" y="78638"/>
                                <a:pt x="9144" y="80162"/>
                              </a:cubicBezTo>
                              <a:lnTo>
                                <a:pt x="0" y="81178"/>
                              </a:lnTo>
                              <a:lnTo>
                                <a:pt x="0" y="71865"/>
                              </a:lnTo>
                              <a:lnTo>
                                <a:pt x="7620" y="71018"/>
                              </a:lnTo>
                              <a:cubicBezTo>
                                <a:pt x="10668" y="69494"/>
                                <a:pt x="12192" y="67970"/>
                                <a:pt x="15240" y="66446"/>
                              </a:cubicBezTo>
                              <a:cubicBezTo>
                                <a:pt x="16764" y="63398"/>
                                <a:pt x="19812" y="60350"/>
                                <a:pt x="21336" y="55778"/>
                              </a:cubicBezTo>
                              <a:cubicBezTo>
                                <a:pt x="21336" y="51206"/>
                                <a:pt x="22860" y="46634"/>
                                <a:pt x="22860" y="40538"/>
                              </a:cubicBezTo>
                              <a:cubicBezTo>
                                <a:pt x="22860" y="31394"/>
                                <a:pt x="21336" y="23774"/>
                                <a:pt x="18288" y="19202"/>
                              </a:cubicBezTo>
                              <a:cubicBezTo>
                                <a:pt x="15240" y="14630"/>
                                <a:pt x="12192" y="11582"/>
                                <a:pt x="7620" y="10058"/>
                              </a:cubicBezTo>
                              <a:cubicBezTo>
                                <a:pt x="6858" y="9296"/>
                                <a:pt x="4953" y="8915"/>
                                <a:pt x="2476" y="8725"/>
                              </a:cubicBezTo>
                              <a:lnTo>
                                <a:pt x="0" y="86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5" name="Shape 52195"/>
                      <wps:cNvSpPr/>
                      <wps:spPr>
                        <a:xfrm>
                          <a:off x="6568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7" name="Shape 52427"/>
                      <wps:cNvSpPr/>
                      <wps:spPr>
                        <a:xfrm>
                          <a:off x="740664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7" name="Shape 52197"/>
                      <wps:cNvSpPr/>
                      <wps:spPr>
                        <a:xfrm>
                          <a:off x="737616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8" name="Shape 52198"/>
                      <wps:cNvSpPr/>
                      <wps:spPr>
                        <a:xfrm>
                          <a:off x="79552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2192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0292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9" name="Shape 52199"/>
                      <wps:cNvSpPr/>
                      <wps:spPr>
                        <a:xfrm>
                          <a:off x="87325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30480" y="19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0" name="Shape 52200"/>
                      <wps:cNvSpPr/>
                      <wps:spPr>
                        <a:xfrm>
                          <a:off x="903732" y="20003"/>
                          <a:ext cx="30480" cy="48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578">
                              <a:moveTo>
                                <a:pt x="0" y="0"/>
                              </a:moveTo>
                              <a:lnTo>
                                <a:pt x="10668" y="1333"/>
                              </a:lnTo>
                              <a:cubicBezTo>
                                <a:pt x="15240" y="1333"/>
                                <a:pt x="18288" y="2858"/>
                                <a:pt x="21336" y="4382"/>
                              </a:cubicBezTo>
                              <a:cubicBezTo>
                                <a:pt x="24384" y="5906"/>
                                <a:pt x="25908" y="8954"/>
                                <a:pt x="27432" y="12001"/>
                              </a:cubicBezTo>
                              <a:cubicBezTo>
                                <a:pt x="28956" y="15050"/>
                                <a:pt x="30480" y="19622"/>
                                <a:pt x="30480" y="24193"/>
                              </a:cubicBezTo>
                              <a:cubicBezTo>
                                <a:pt x="30480" y="30289"/>
                                <a:pt x="27432" y="36386"/>
                                <a:pt x="22860" y="40957"/>
                              </a:cubicBezTo>
                              <a:cubicBezTo>
                                <a:pt x="19812" y="45529"/>
                                <a:pt x="12192" y="48578"/>
                                <a:pt x="0" y="48578"/>
                              </a:cubicBezTo>
                              <a:lnTo>
                                <a:pt x="0" y="39433"/>
                              </a:lnTo>
                              <a:cubicBezTo>
                                <a:pt x="7620" y="39433"/>
                                <a:pt x="12192" y="37910"/>
                                <a:pt x="15240" y="34861"/>
                              </a:cubicBezTo>
                              <a:cubicBezTo>
                                <a:pt x="18288" y="33338"/>
                                <a:pt x="19812" y="28765"/>
                                <a:pt x="19812" y="24193"/>
                              </a:cubicBezTo>
                              <a:cubicBezTo>
                                <a:pt x="19812" y="19622"/>
                                <a:pt x="18288" y="16574"/>
                                <a:pt x="16764" y="15050"/>
                              </a:cubicBezTo>
                              <a:cubicBezTo>
                                <a:pt x="15240" y="12001"/>
                                <a:pt x="12192" y="10478"/>
                                <a:pt x="10668" y="8954"/>
                              </a:cubicBezTo>
                              <a:cubicBezTo>
                                <a:pt x="7620" y="8954"/>
                                <a:pt x="4572" y="8954"/>
                                <a:pt x="0" y="89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1" name="Shape 52201"/>
                      <wps:cNvSpPr/>
                      <wps:spPr>
                        <a:xfrm>
                          <a:off x="94945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2" name="Shape 52202"/>
                      <wps:cNvSpPr/>
                      <wps:spPr>
                        <a:xfrm>
                          <a:off x="98145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3" name="Shape 52203"/>
                      <wps:cNvSpPr/>
                      <wps:spPr>
                        <a:xfrm>
                          <a:off x="10226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4" name="Shape 52204"/>
                      <wps:cNvSpPr/>
                      <wps:spPr>
                        <a:xfrm>
                          <a:off x="1053084" y="0"/>
                          <a:ext cx="685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" h="15240">
                              <a:moveTo>
                                <a:pt x="6096" y="0"/>
                              </a:moveTo>
                              <a:lnTo>
                                <a:pt x="6858" y="0"/>
                              </a:lnTo>
                              <a:lnTo>
                                <a:pt x="6858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5" name="Shape 52205"/>
                      <wps:cNvSpPr/>
                      <wps:spPr>
                        <a:xfrm>
                          <a:off x="10599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6" name="Shape 52206"/>
                      <wps:cNvSpPr/>
                      <wps:spPr>
                        <a:xfrm>
                          <a:off x="1059942" y="0"/>
                          <a:ext cx="1295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" h="15240">
                              <a:moveTo>
                                <a:pt x="0" y="0"/>
                              </a:moveTo>
                              <a:lnTo>
                                <a:pt x="12954" y="0"/>
                              </a:lnTo>
                              <a:lnTo>
                                <a:pt x="762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7" name="Shape 52207"/>
                      <wps:cNvSpPr/>
                      <wps:spPr>
                        <a:xfrm>
                          <a:off x="109880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8" name="Shape 52208"/>
                      <wps:cNvSpPr/>
                      <wps:spPr>
                        <a:xfrm>
                          <a:off x="11750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9" name="Shape 52209"/>
                      <wps:cNvSpPr/>
                      <wps:spPr>
                        <a:xfrm>
                          <a:off x="12123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9" name="Rectangle 52259"/>
                      <wps:cNvSpPr/>
                      <wps:spPr>
                        <a:xfrm>
                          <a:off x="1252732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6B878E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211" name="Shape 52211"/>
                      <wps:cNvSpPr/>
                      <wps:spPr>
                        <a:xfrm>
                          <a:off x="31775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2" name="Shape 52212"/>
                      <wps:cNvSpPr/>
                      <wps:spPr>
                        <a:xfrm>
                          <a:off x="3250693" y="19812"/>
                          <a:ext cx="746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28956" y="25908"/>
                              </a:lnTo>
                              <a:cubicBezTo>
                                <a:pt x="32004" y="30480"/>
                                <a:pt x="35052" y="33528"/>
                                <a:pt x="38100" y="38100"/>
                              </a:cubicBezTo>
                              <a:cubicBezTo>
                                <a:pt x="39624" y="35052"/>
                                <a:pt x="42672" y="30480"/>
                                <a:pt x="45720" y="24384"/>
                              </a:cubicBezTo>
                              <a:lnTo>
                                <a:pt x="60960" y="0"/>
                              </a:lnTo>
                              <a:lnTo>
                                <a:pt x="74676" y="0"/>
                              </a:lnTo>
                              <a:lnTo>
                                <a:pt x="42672" y="47244"/>
                              </a:lnTo>
                              <a:lnTo>
                                <a:pt x="42672" y="82296"/>
                              </a:lnTo>
                              <a:lnTo>
                                <a:pt x="32004" y="82296"/>
                              </a:lnTo>
                              <a:lnTo>
                                <a:pt x="32004" y="472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3" name="Shape 52213"/>
                      <wps:cNvSpPr/>
                      <wps:spPr>
                        <a:xfrm>
                          <a:off x="333451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652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7432" y="35052"/>
                              </a:lnTo>
                              <a:lnTo>
                                <a:pt x="30480" y="34617"/>
                              </a:lnTo>
                              <a:lnTo>
                                <a:pt x="30480" y="44386"/>
                              </a:lnTo>
                              <a:lnTo>
                                <a:pt x="28956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30480" y="73152"/>
                              </a:lnTo>
                              <a:lnTo>
                                <a:pt x="3048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4" name="Shape 52214"/>
                      <wps:cNvSpPr/>
                      <wps:spPr>
                        <a:xfrm>
                          <a:off x="336499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0668" y="1524"/>
                                <a:pt x="15240" y="3048"/>
                              </a:cubicBezTo>
                              <a:cubicBezTo>
                                <a:pt x="18288" y="4572"/>
                                <a:pt x="21336" y="6096"/>
                                <a:pt x="22860" y="10668"/>
                              </a:cubicBezTo>
                              <a:cubicBezTo>
                                <a:pt x="25908" y="13716"/>
                                <a:pt x="27432" y="16764"/>
                                <a:pt x="27432" y="21336"/>
                              </a:cubicBezTo>
                              <a:cubicBezTo>
                                <a:pt x="27432" y="24384"/>
                                <a:pt x="25908" y="27432"/>
                                <a:pt x="24384" y="30480"/>
                              </a:cubicBezTo>
                              <a:cubicBezTo>
                                <a:pt x="21336" y="33528"/>
                                <a:pt x="19812" y="36576"/>
                                <a:pt x="15240" y="38100"/>
                              </a:cubicBezTo>
                              <a:cubicBezTo>
                                <a:pt x="19812" y="39624"/>
                                <a:pt x="22860" y="42672"/>
                                <a:pt x="25908" y="45720"/>
                              </a:cubicBezTo>
                              <a:cubicBezTo>
                                <a:pt x="28956" y="48768"/>
                                <a:pt x="30480" y="53340"/>
                                <a:pt x="30480" y="57912"/>
                              </a:cubicBezTo>
                              <a:cubicBezTo>
                                <a:pt x="30480" y="62484"/>
                                <a:pt x="28956" y="65532"/>
                                <a:pt x="27432" y="68580"/>
                              </a:cubicBezTo>
                              <a:cubicBezTo>
                                <a:pt x="25908" y="73152"/>
                                <a:pt x="24384" y="74676"/>
                                <a:pt x="21336" y="76200"/>
                              </a:cubicBezTo>
                              <a:cubicBezTo>
                                <a:pt x="19812" y="79248"/>
                                <a:pt x="16764" y="79248"/>
                                <a:pt x="12192" y="80772"/>
                              </a:cubicBezTo>
                              <a:cubicBezTo>
                                <a:pt x="9144" y="82296"/>
                                <a:pt x="4572" y="82296"/>
                                <a:pt x="0" y="82296"/>
                              </a:cubicBezTo>
                              <a:lnTo>
                                <a:pt x="0" y="73152"/>
                              </a:lnTo>
                              <a:cubicBezTo>
                                <a:pt x="3048" y="73152"/>
                                <a:pt x="6096" y="73152"/>
                                <a:pt x="7620" y="73152"/>
                              </a:cubicBezTo>
                              <a:cubicBezTo>
                                <a:pt x="9144" y="71628"/>
                                <a:pt x="12192" y="71628"/>
                                <a:pt x="13716" y="70104"/>
                              </a:cubicBezTo>
                              <a:cubicBezTo>
                                <a:pt x="15240" y="70104"/>
                                <a:pt x="16764" y="67056"/>
                                <a:pt x="16764" y="65532"/>
                              </a:cubicBezTo>
                              <a:cubicBezTo>
                                <a:pt x="18288" y="64008"/>
                                <a:pt x="19812" y="60960"/>
                                <a:pt x="19812" y="57912"/>
                              </a:cubicBezTo>
                              <a:cubicBezTo>
                                <a:pt x="19812" y="54864"/>
                                <a:pt x="18288" y="53340"/>
                                <a:pt x="16764" y="50292"/>
                              </a:cubicBezTo>
                              <a:cubicBezTo>
                                <a:pt x="15240" y="48768"/>
                                <a:pt x="13716" y="47244"/>
                                <a:pt x="10668" y="45720"/>
                              </a:cubicBezTo>
                              <a:lnTo>
                                <a:pt x="0" y="44386"/>
                              </a:lnTo>
                              <a:lnTo>
                                <a:pt x="0" y="34617"/>
                              </a:lnTo>
                              <a:lnTo>
                                <a:pt x="7620" y="33528"/>
                              </a:lnTo>
                              <a:cubicBezTo>
                                <a:pt x="10668" y="33528"/>
                                <a:pt x="12192" y="32004"/>
                                <a:pt x="13716" y="30480"/>
                              </a:cubicBezTo>
                              <a:cubicBezTo>
                                <a:pt x="15240" y="27432"/>
                                <a:pt x="16764" y="25908"/>
                                <a:pt x="16764" y="22860"/>
                              </a:cubicBezTo>
                              <a:cubicBezTo>
                                <a:pt x="16764" y="19812"/>
                                <a:pt x="15240" y="16764"/>
                                <a:pt x="13716" y="15240"/>
                              </a:cubicBezTo>
                              <a:cubicBezTo>
                                <a:pt x="12192" y="12192"/>
                                <a:pt x="10668" y="10668"/>
                                <a:pt x="9144" y="10668"/>
                              </a:cubicBezTo>
                              <a:lnTo>
                                <a:pt x="0" y="96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5" name="Shape 52215"/>
                      <wps:cNvSpPr/>
                      <wps:spPr>
                        <a:xfrm>
                          <a:off x="341071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4384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6" name="Shape 52216"/>
                      <wps:cNvSpPr/>
                      <wps:spPr>
                        <a:xfrm>
                          <a:off x="344271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7432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28956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19812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8" name="Shape 52428"/>
                      <wps:cNvSpPr/>
                      <wps:spPr>
                        <a:xfrm>
                          <a:off x="34930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8" name="Shape 52218"/>
                      <wps:cNvSpPr/>
                      <wps:spPr>
                        <a:xfrm>
                          <a:off x="3525012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77"/>
                              </a:lnTo>
                              <a:lnTo>
                                <a:pt x="33528" y="9821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390"/>
                              </a:lnTo>
                              <a:lnTo>
                                <a:pt x="33528" y="81725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9" name="Shape 52219"/>
                      <wps:cNvSpPr/>
                      <wps:spPr>
                        <a:xfrm>
                          <a:off x="3558540" y="20489"/>
                          <a:ext cx="33528" cy="810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047">
                              <a:moveTo>
                                <a:pt x="0" y="0"/>
                              </a:moveTo>
                              <a:lnTo>
                                <a:pt x="7620" y="847"/>
                              </a:lnTo>
                              <a:cubicBezTo>
                                <a:pt x="12192" y="847"/>
                                <a:pt x="16764" y="3895"/>
                                <a:pt x="19812" y="6943"/>
                              </a:cubicBezTo>
                              <a:cubicBezTo>
                                <a:pt x="24384" y="9991"/>
                                <a:pt x="27432" y="14563"/>
                                <a:pt x="28956" y="20659"/>
                              </a:cubicBezTo>
                              <a:cubicBezTo>
                                <a:pt x="32004" y="26755"/>
                                <a:pt x="33528" y="32851"/>
                                <a:pt x="33528" y="40471"/>
                              </a:cubicBezTo>
                              <a:cubicBezTo>
                                <a:pt x="33528" y="46567"/>
                                <a:pt x="32004" y="51139"/>
                                <a:pt x="30480" y="57235"/>
                              </a:cubicBezTo>
                              <a:cubicBezTo>
                                <a:pt x="28956" y="61807"/>
                                <a:pt x="27432" y="64855"/>
                                <a:pt x="25908" y="67903"/>
                              </a:cubicBezTo>
                              <a:cubicBezTo>
                                <a:pt x="22860" y="72475"/>
                                <a:pt x="19812" y="73999"/>
                                <a:pt x="18288" y="75523"/>
                              </a:cubicBezTo>
                              <a:cubicBezTo>
                                <a:pt x="15240" y="78571"/>
                                <a:pt x="12192" y="78571"/>
                                <a:pt x="7620" y="80095"/>
                              </a:cubicBezTo>
                              <a:lnTo>
                                <a:pt x="0" y="81047"/>
                              </a:lnTo>
                              <a:lnTo>
                                <a:pt x="0" y="71713"/>
                              </a:lnTo>
                              <a:lnTo>
                                <a:pt x="6096" y="70951"/>
                              </a:lnTo>
                              <a:cubicBezTo>
                                <a:pt x="9144" y="69427"/>
                                <a:pt x="12192" y="67903"/>
                                <a:pt x="13716" y="66379"/>
                              </a:cubicBezTo>
                              <a:cubicBezTo>
                                <a:pt x="16764" y="63331"/>
                                <a:pt x="18288" y="60283"/>
                                <a:pt x="19812" y="55711"/>
                              </a:cubicBezTo>
                              <a:cubicBezTo>
                                <a:pt x="21336" y="51139"/>
                                <a:pt x="22860" y="46567"/>
                                <a:pt x="22860" y="40471"/>
                              </a:cubicBezTo>
                              <a:cubicBezTo>
                                <a:pt x="22860" y="31327"/>
                                <a:pt x="21336" y="23707"/>
                                <a:pt x="18288" y="19135"/>
                              </a:cubicBezTo>
                              <a:cubicBezTo>
                                <a:pt x="15240" y="14563"/>
                                <a:pt x="12192" y="11515"/>
                                <a:pt x="7620" y="9991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0" name="Shape 52220"/>
                      <wps:cNvSpPr/>
                      <wps:spPr>
                        <a:xfrm>
                          <a:off x="3607308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9" name="Shape 52429"/>
                      <wps:cNvSpPr/>
                      <wps:spPr>
                        <a:xfrm>
                          <a:off x="3692652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2" name="Shape 52222"/>
                      <wps:cNvSpPr/>
                      <wps:spPr>
                        <a:xfrm>
                          <a:off x="3689604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3" name="Shape 52223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4" name="Shape 52224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5" name="Shape 52225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6" name="Shape 52226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7" name="Shape 52227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8" name="Shape 52228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9" name="Shape 52229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0" name="Shape 52230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1" name="Shape 52231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2" name="Shape 52232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3" name="Shape 52233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4" name="Shape 52234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5" name="Shape 52235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0" name="Shape 52430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7" name="Shape 52237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8" name="Shape 52238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9" name="Shape 52239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0" name="Shape 52240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1" name="Shape 52241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2" name="Shape 52242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3" name="Shape 52243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4" name="Shape 52244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5" name="Shape 52245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6" name="Shape 52246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7" name="Shape 52247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8" name="Shape 52248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9" name="Shape 52249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0" name="Shape 52250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1" name="Shape 52251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2" name="Shape 52252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3" name="Shape 52253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4" name="Shape 52254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5" name="Shape 52255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6" name="Shape 52256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7" name="Shape 52257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8" name="Shape 52258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1" name="Shape 52431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oel="http://schemas.microsoft.com/office/2019/extlst">
          <w:pict>
            <v:group w14:anchorId="586E2C91" id="Group 52178" o:spid="_x0000_s1027" style="position:absolute;left:0;text-align:left;margin-left:55.1pt;margin-top:42.95pt;width:485.05pt;height:11.4pt;z-index:251658240;mso-position-horizontal-relative:page;mso-position-vertical-relative:page" coordsize="61600,1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">
              <v:shape id="Shape 52179" o:spid="_x0000_s1028" style="position:absolute;left:198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180" o:spid="_x0000_s1029" style="position:absolute;left:571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426" o:spid="_x0000_s1030" style="position:absolute;left:1066;top:899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52182" o:spid="_x0000_s1031" style="position:absolute;left:1691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" path="m,l30480,r,l30480,9144r,l10668,9144r,30480l30480,39624r,9144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183" o:spid="_x0000_s1032" style="position:absolute;left:1996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" path="m,l12192,1524v3048,,6096,1524,9144,3048c24384,6096,25908,9144,27432,12192v1524,3048,3048,7620,3048,12192c30480,30480,28956,36576,24384,41148v-2286,2286,-5334,4191,-9335,5524l,48768,,39624r1524,c7620,39624,12192,38100,15240,35052v3048,-1524,4572,-6096,4572,-10668c19812,19812,18288,16764,16764,15240,15240,12192,13716,10668,10668,9144l,9144,,xe" fillcolor="black" stroked="f" strokeweight="0">
                <v:stroke miterlimit="83231f" joinstyle="miter"/>
                <v:path arrowok="t" textboxrect="0,0,30480,48768"/>
              </v:shape>
              <v:shape id="Shape 52184" o:spid="_x0000_s1033" style="position:absolute;left:245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185" o:spid="_x0000_s1034" style="position:absolute;left:277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19812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186" o:spid="_x0000_s1035" style="position:absolute;left:3276;top:198;width:328;height:838;visibility:visible;mso-wrap-style:square;v-text-anchor:top" coordsize="32766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" path="m,l10668,r,47244c10668,54864,12192,59436,12192,62484v1524,3048,4572,6096,7620,7620c22860,71628,27432,73152,32004,73152r762,-277l32766,83644r-762,176c24384,83820,18288,82296,13716,79248,9144,77724,6096,73152,3048,68580,1524,62484,,56388,,47244l,xe" fillcolor="black" stroked="f" strokeweight="0">
                <v:stroke miterlimit="83231f" joinstyle="miter"/>
                <v:path arrowok="t" textboxrect="0,0,32766,83820"/>
              </v:shape>
              <v:shape id="Shape 52187" o:spid="_x0000_s1036" style="position:absolute;left:3489;top:2;width:115;height:224;visibility:visible;mso-wrap-style:square;v-text-anchor:top" coordsize="11430,2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" path="m11430,r,4508l6096,5842v,1524,-1524,3048,-1524,4572c4572,13462,6096,14986,6096,16510r5334,1333l11430,22352,3048,19558c1524,16510,,14986,,10414,,7366,1524,5842,3048,2794l11430,xe" fillcolor="black" stroked="f" strokeweight="0">
                <v:stroke miterlimit="83231f" joinstyle="miter"/>
                <v:path arrowok="t" textboxrect="0,0,11430,22352"/>
              </v:shape>
              <v:shape id="Shape 52188" o:spid="_x0000_s1037" style="position:absolute;left:3604;top:198;width:312;height:836;visibility:visible;mso-wrap-style:square;v-text-anchor:top" coordsize="31242,8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" path="m20574,l31242,r,47244c31242,56388,31242,62484,28194,67056v-1524,4572,-4572,9144,-9144,12192l,83644,,72875,16002,67056v3048,-3048,4572,-9144,4572,-19812l20574,xe" fillcolor="black" stroked="f" strokeweight="0">
                <v:stroke miterlimit="83231f" joinstyle="miter"/>
                <v:path arrowok="t" textboxrect="0,0,31242,83644"/>
              </v:shape>
              <v:shape id="Shape 52189" o:spid="_x0000_s1038" style="position:absolute;left:3604;width:114;height:228;visibility:visible;mso-wrap-style:square;v-text-anchor:top" coordsize="1143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" path="m762,c3810,,5334,1524,8382,3048v1524,3048,3048,4572,3048,7620c11430,15240,9906,16764,8382,19812,5334,21336,3810,22860,762,22860l,22606,,18097r762,191c2286,18288,3810,18288,5334,16764,6858,15240,6858,13716,6858,10668v,-1524,,-3048,-1524,-4572c3810,4572,2286,4572,762,4572l,4763,,254,762,xe" fillcolor="black" stroked="f" strokeweight="0">
                <v:stroke miterlimit="83231f" joinstyle="miter"/>
                <v:path arrowok="t" textboxrect="0,0,11430,22860"/>
              </v:shape>
              <v:shape id="Shape 52190" o:spid="_x0000_s1039" style="position:absolute;left:400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" path="m,l12192,,35052,59436v1524,4572,3048,9144,3048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191" o:spid="_x0000_s1040" style="position:absolute;left:483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" path="m38100,r,9144c30480,9144,24384,12192,18288,16764v-4572,6096,-7620,15240,-7620,27432c10668,53340,13716,62484,18288,67056v6096,6096,12192,9144,19812,9144l38100,85344v-7620,,-13716,-1524,-19812,-6096c12192,76200,7620,70104,4572,64008,1524,57912,,50292,,44196,,30480,3048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192" o:spid="_x0000_s1041" style="position:absolute;left:521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1336,19812,18288,16764,13716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193" o:spid="_x0000_s1042" style="position:absolute;left:5745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" path="m,l27432,r6096,610l33528,9279,27432,9144r-16764,l10668,73152r16764,l33528,72475r,9313l28956,82296,,82296,,xe" fillcolor="black" stroked="f" strokeweight="0">
                <v:stroke miterlimit="83231f" joinstyle="miter"/>
                <v:path arrowok="t" textboxrect="0,0,33528,82296"/>
              </v:shape>
              <v:shape id="Shape 52194" o:spid="_x0000_s1043" style="position:absolute;left:6080;top:204;width:336;height:812;visibility:visible;mso-wrap-style:square;v-text-anchor:top" coordsize="33528,8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" path="m,l9144,914v4572,,7620,3048,12192,6096c24384,10058,27432,14630,30480,20726v1524,6096,3048,12192,3048,19812c33528,46634,32004,51206,32004,57302v-1524,4572,-4572,7620,-6096,10668c22860,72542,21336,74066,18288,75590v-3048,3048,-6096,3048,-9144,4572l,81178,,71865r7620,-847c10668,69494,12192,67970,15240,66446v1524,-3048,4572,-6096,6096,-10668c21336,51206,22860,46634,22860,40538v,-9144,-1524,-16764,-4572,-21336c15240,14630,12192,11582,7620,10058,6858,9296,4953,8915,2476,8725l,8670,,xe" fillcolor="black" stroked="f" strokeweight="0">
                <v:stroke miterlimit="83231f" joinstyle="miter"/>
                <v:path arrowok="t" textboxrect="0,0,33528,81178"/>
              </v:shape>
              <v:shape id="Shape 52195" o:spid="_x0000_s1044" style="position:absolute;left:6568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7" o:spid="_x0000_s1045" style="position:absolute;left:740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197" o:spid="_x0000_s1046" style="position:absolute;left:737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198" o:spid="_x0000_s1047" style="position:absolute;left:7955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" path="m4572,l64008,r,9144l18288,67056r-6096,6096l65532,73152r,9144l,82296,,73152,42672,19812v3048,-4572,6096,-7620,7620,-10668l4572,9144,4572,xe" fillcolor="black" stroked="f" strokeweight="0">
                <v:stroke miterlimit="83231f" joinstyle="miter"/>
                <v:path arrowok="t" textboxrect="0,0,65532,82296"/>
              </v:shape>
              <v:shape id="Shape 52199" o:spid="_x0000_s1048" style="position:absolute;left:8732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" path="m,l28956,r1524,190l30480,9144r-19812,l10668,39624r19812,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200" o:spid="_x0000_s1049" style="position:absolute;left:9037;top:200;width:305;height:485;visibility:visible;mso-wrap-style:square;v-text-anchor:top" coordsize="30480,4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" path="m,l10668,1333v4572,,7620,1525,10668,3049c24384,5906,25908,8954,27432,12001v1524,3049,3048,7621,3048,12192c30480,30289,27432,36386,22860,40957,19812,45529,12192,48578,,48578l,39433v7620,,12192,-1523,15240,-4572c18288,33338,19812,28765,19812,24193v,-4571,-1524,-7619,-3048,-9143c15240,12001,12192,10478,10668,8954v-3048,,-6096,,-10668,l,xe" fillcolor="black" stroked="f" strokeweight="0">
                <v:stroke miterlimit="83231f" joinstyle="miter"/>
                <v:path arrowok="t" textboxrect="0,0,30480,48578"/>
              </v:shape>
              <v:shape id="Shape 52201" o:spid="_x0000_s1050" style="position:absolute;left:949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02" o:spid="_x0000_s1051" style="position:absolute;left:9814;top:198;width:366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" path="m,l3048,v7620,,12192,,16764,1524c22860,3048,25908,6096,28956,9144v1524,4572,3048,9144,3048,13716c32004,27432,30480,32004,25908,36576v-3048,4572,-9144,6096,-16764,7620c12192,45720,13716,47244,15240,48768v3048,3048,6096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203" o:spid="_x0000_s1052" style="position:absolute;left:10226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4" o:spid="_x0000_s1053" style="position:absolute;left:10530;width:69;height:152;visibility:visible;mso-wrap-style:square;v-text-anchor:top" coordsize="685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" path="m6096,r762,l6858,15240,,15240,6096,xe" fillcolor="black" stroked="f" strokeweight="0">
                <v:stroke miterlimit="83231f" joinstyle="miter"/>
                <v:path arrowok="t" textboxrect="0,0,6858,15240"/>
              </v:shape>
              <v:shape id="Shape 52205" o:spid="_x0000_s1054" style="position:absolute;left:10599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206" o:spid="_x0000_s1055" style="position:absolute;left:10599;width:129;height:152;visibility:visible;mso-wrap-style:square;v-text-anchor:top" coordsize="1295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" path="m,l12954,,762,15240r-762,l,xe" fillcolor="black" stroked="f" strokeweight="0">
                <v:stroke miterlimit="83231f" joinstyle="miter"/>
                <v:path arrowok="t" textboxrect="0,0,12954,15240"/>
              </v:shape>
              <v:shape id="Shape 52207" o:spid="_x0000_s1056" style="position:absolute;left:1098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" path="m,l12192,,33528,59436v3048,4572,4572,9144,4572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208" o:spid="_x0000_s1057" style="position:absolute;left:11750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9" o:spid="_x0000_s1058" style="position:absolute;left:12123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rect id="Rectangle 52259" o:spid="_x0000_s1059" style="position:absolute;left:12527;top:188;width:421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" filled="f" stroked="f">
                <v:textbox inset="0,0,0,0">
                  <w:txbxContent>
                    <w:p w14:paraId="276B878E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52211" o:spid="_x0000_s1060" style="position:absolute;left:31775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52212" o:spid="_x0000_s1061" style="position:absolute;left:32506;top:198;width:747;height:823;visibility:visible;mso-wrap-style:square;v-text-anchor:top" coordsize="746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" path="m,l12192,,28956,25908v3048,4572,6096,7620,9144,12192c39624,35052,42672,30480,45720,24384l60960,,74676,,42672,47244r,35052l32004,82296r,-35052l,xe" fillcolor="black" stroked="f" strokeweight="0">
                <v:stroke miterlimit="83231f" joinstyle="miter"/>
                <v:path arrowok="t" textboxrect="0,0,74676,82296"/>
              </v:shape>
              <v:shape id="Shape 52213" o:spid="_x0000_s1062" style="position:absolute;left:33345;top:198;width:304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" path="m,l30480,r,9652l25908,9144r-15240,l10668,35052r16764,l30480,34617r,9769l28956,44196r-18288,l10668,73152r19812,l30480,82296,,82296,,xe" fillcolor="black" stroked="f" strokeweight="0">
                <v:stroke miterlimit="83231f" joinstyle="miter"/>
                <v:path arrowok="t" textboxrect="0,0,30480,82296"/>
              </v:shape>
              <v:shape id="Shape 52214" o:spid="_x0000_s1063" style="position:absolute;left:3364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" path="m,c6096,,10668,1524,15240,3048v3048,1524,6096,3048,7620,7620c25908,13716,27432,16764,27432,21336v,3048,-1524,6096,-3048,9144c21336,33528,19812,36576,15240,38100v4572,1524,7620,4572,10668,7620c28956,48768,30480,53340,30480,57912v,4572,-1524,7620,-3048,10668c25908,73152,24384,74676,21336,76200v-1524,3048,-4572,3048,-9144,4572c9144,82296,4572,82296,,82296l,73152v3048,,6096,,7620,c9144,71628,12192,71628,13716,70104v1524,,3048,-3048,3048,-4572c18288,64008,19812,60960,19812,57912v,-3048,-1524,-4572,-3048,-7620c15240,48768,13716,47244,10668,45720l,44386,,34617,7620,33528v3048,,4572,-1524,6096,-3048c15240,27432,16764,25908,16764,22860v,-3048,-1524,-6096,-3048,-7620c12192,12192,10668,10668,9144,10668l,9652,,xe" fillcolor="black" stroked="f" strokeweight="0">
                <v:stroke miterlimit="83231f" joinstyle="miter"/>
                <v:path arrowok="t" textboxrect="0,0,30480,82296"/>
              </v:shape>
              <v:shape id="Shape 52215" o:spid="_x0000_s1064" style="position:absolute;left:34107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" path="m,l32004,r,9144l10668,9144r,27432l32004,36576r,10160l28956,45720v-1524,,-4572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16" o:spid="_x0000_s1065" style="position:absolute;left:34427;top:198;width:365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" path="m,l3048,v7620,,12192,,16764,1524c22860,3048,25908,6096,27432,9144v3048,4572,4572,9144,4572,13716c32004,27432,28956,32004,25908,36576v-3048,4572,-9144,6096,-16764,7620c12192,45720,13716,47244,15240,48768v3048,3048,4572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428" o:spid="_x0000_s1066" style="position:absolute;left:34930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18" o:spid="_x0000_s1067" style="position:absolute;left:35250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" path="m,l27432,r6096,677l33528,9821,27432,9144r-16764,l10668,73152r16764,l33528,72390r,9335l28956,82296,,82296,,xe" fillcolor="black" stroked="f" strokeweight="0">
                <v:stroke miterlimit="83231f" joinstyle="miter"/>
                <v:path arrowok="t" textboxrect="0,0,33528,82296"/>
              </v:shape>
              <v:shape id="Shape 52219" o:spid="_x0000_s1068" style="position:absolute;left:35585;top:204;width:335;height:811;visibility:visible;mso-wrap-style:square;v-text-anchor:top" coordsize="33528,81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" path="m,l7620,847v4572,,9144,3048,12192,6096c24384,9991,27432,14563,28956,20659v3048,6096,4572,12192,4572,19812c33528,46567,32004,51139,30480,57235v-1524,4572,-3048,7620,-4572,10668c22860,72475,19812,73999,18288,75523v-3048,3048,-6096,3048,-10668,4572l,81047,,71713r6096,-762c9144,69427,12192,67903,13716,66379v3048,-3048,4572,-6096,6096,-10668c21336,51139,22860,46567,22860,40471v,-9144,-1524,-16764,-4572,-21336c15240,14563,12192,11515,7620,9991l,9144,,xe" fillcolor="black" stroked="f" strokeweight="0">
                <v:stroke miterlimit="83231f" joinstyle="miter"/>
                <v:path arrowok="t" textboxrect="0,0,33528,81047"/>
              </v:shape>
              <v:shape id="Shape 52220" o:spid="_x0000_s1069" style="position:absolute;left:3607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9" o:spid="_x0000_s1070" style="position:absolute;left:3692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222" o:spid="_x0000_s1071" style="position:absolute;left:3689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223" o:spid="_x0000_s1072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52224" o:spid="_x0000_s1073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52225" o:spid="_x0000_s1074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52226" o:spid="_x0000_s1075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27" o:spid="_x0000_s1076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228" o:spid="_x0000_s1077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229" o:spid="_x0000_s1078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52230" o:spid="_x0000_s1079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52231" o:spid="_x0000_s1080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52232" o:spid="_x0000_s1081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33" o:spid="_x0000_s1082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34" o:spid="_x0000_s1083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52235" o:spid="_x0000_s1084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0" o:spid="_x0000_s1085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37" o:spid="_x0000_s1086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52238" o:spid="_x0000_s1087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39" o:spid="_x0000_s1088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40" o:spid="_x0000_s1089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41" o:spid="_x0000_s1090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242" o:spid="_x0000_s1091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52243" o:spid="_x0000_s1092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4" o:spid="_x0000_s1093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45" o:spid="_x0000_s1094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6" o:spid="_x0000_s1095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47" o:spid="_x0000_s1096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48" o:spid="_x0000_s1097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49" o:spid="_x0000_s1098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0" o:spid="_x0000_s1099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1" o:spid="_x0000_s1100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52" o:spid="_x0000_s1101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52253" o:spid="_x0000_s1102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52254" o:spid="_x0000_s1103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55" o:spid="_x0000_s1104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6" o:spid="_x0000_s1105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257" o:spid="_x0000_s1106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8" o:spid="_x0000_s1107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1" o:spid="_x0000_s1108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25,025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5557BCF2" w14:textId="77777777" w:rsidR="00B673D2" w:rsidRDefault="00160DBD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  <w:t xml:space="preserve">Bylany 81, 538 01 Bylany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6033" w14:textId="70D5BD88" w:rsidR="00B673D2" w:rsidRDefault="00991000" w:rsidP="00991000">
    <w:pPr>
      <w:spacing w:after="3"/>
      <w:ind w:left="-739" w:right="-1076"/>
    </w:pPr>
    <w:r w:rsidRPr="00991000">
      <w:rPr>
        <w:sz w:val="16"/>
      </w:rPr>
      <w:t xml:space="preserve">PRŮVODNÍ ZPRÁVA A SOUHRNNÁ TECHNICKÁ ZPRÁVA </w:t>
    </w:r>
    <w:r>
      <w:rPr>
        <w:sz w:val="16"/>
      </w:rPr>
      <w:tab/>
      <w:t xml:space="preserve"> 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rFonts w:ascii="Calibri" w:eastAsia="Calibri" w:hAnsi="Calibri" w:cs="Calibri"/>
        <w:noProof/>
        <w:sz w:val="22"/>
      </w:rPr>
      <w:t>48</w:t>
    </w:r>
    <w:r w:rsidR="00930DE5">
      <w:rPr>
        <w:rFonts w:ascii="Calibri" w:eastAsia="Calibri" w:hAnsi="Calibri" w:cs="Calibri"/>
        <w:noProof/>
        <w:sz w:val="22"/>
      </w:rPr>
      <w:t>,</w:t>
    </w:r>
    <w:r>
      <w:rPr>
        <w:rFonts w:ascii="Calibri" w:eastAsia="Calibri" w:hAnsi="Calibri" w:cs="Calibri"/>
        <w:noProof/>
        <w:sz w:val="22"/>
      </w:rPr>
      <w:t>4</w:t>
    </w:r>
    <w:r w:rsidR="006F4616">
      <w:rPr>
        <w:rFonts w:ascii="Calibri" w:eastAsia="Calibri" w:hAnsi="Calibri" w:cs="Calibri"/>
        <w:noProof/>
        <w:sz w:val="22"/>
      </w:rPr>
      <w:t>0</w:t>
    </w:r>
    <w:r>
      <w:rPr>
        <w:sz w:val="18"/>
      </w:rPr>
      <w:t xml:space="preserve">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31725839" w14:textId="738E04F0" w:rsidR="00B673D2" w:rsidRDefault="00160DBD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</w:r>
    <w:r w:rsidR="00991000" w:rsidRPr="00991000">
      <w:rPr>
        <w:sz w:val="16"/>
      </w:rPr>
      <w:t>Komenského 825/6, 59101 Žďár nad Sázavou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B12C2" w14:textId="77777777" w:rsidR="00B673D2" w:rsidRDefault="00B673D2">
    <w:pPr>
      <w:spacing w:after="1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6342"/>
    <w:multiLevelType w:val="hybridMultilevel"/>
    <w:tmpl w:val="BF56FC3E"/>
    <w:lvl w:ilvl="0" w:tplc="78BC4054">
      <w:start w:val="1"/>
      <w:numFmt w:val="upperLetter"/>
      <w:lvlText w:val="%1."/>
      <w:lvlJc w:val="left"/>
      <w:pPr>
        <w:ind w:left="2547" w:hanging="420"/>
      </w:pPr>
      <w:rPr>
        <w:rFonts w:hint="default"/>
        <w:b/>
        <w:sz w:val="72"/>
        <w:szCs w:val="72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3130288A"/>
    <w:multiLevelType w:val="hybridMultilevel"/>
    <w:tmpl w:val="CBE48CC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D2"/>
    <w:rsid w:val="00036BBE"/>
    <w:rsid w:val="0009197B"/>
    <w:rsid w:val="000E0B77"/>
    <w:rsid w:val="00160DBD"/>
    <w:rsid w:val="0018721E"/>
    <w:rsid w:val="001C75BB"/>
    <w:rsid w:val="001F1285"/>
    <w:rsid w:val="00267947"/>
    <w:rsid w:val="002B00CB"/>
    <w:rsid w:val="00446FD1"/>
    <w:rsid w:val="00553394"/>
    <w:rsid w:val="00566342"/>
    <w:rsid w:val="005D2B0E"/>
    <w:rsid w:val="005F2419"/>
    <w:rsid w:val="005F303A"/>
    <w:rsid w:val="006532B2"/>
    <w:rsid w:val="006D7A53"/>
    <w:rsid w:val="006E24D0"/>
    <w:rsid w:val="006F1665"/>
    <w:rsid w:val="006F4616"/>
    <w:rsid w:val="00745230"/>
    <w:rsid w:val="00831BFA"/>
    <w:rsid w:val="0090313C"/>
    <w:rsid w:val="00930368"/>
    <w:rsid w:val="00930DE5"/>
    <w:rsid w:val="00991000"/>
    <w:rsid w:val="00A079E4"/>
    <w:rsid w:val="00AE1800"/>
    <w:rsid w:val="00B673D2"/>
    <w:rsid w:val="00BA15CC"/>
    <w:rsid w:val="00BB1E36"/>
    <w:rsid w:val="00BC2EB4"/>
    <w:rsid w:val="00BF5E0E"/>
    <w:rsid w:val="00C029E0"/>
    <w:rsid w:val="00D442A2"/>
    <w:rsid w:val="00D52FF1"/>
    <w:rsid w:val="00E4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F666A"/>
  <w15:docId w15:val="{FCE661DC-0163-4220-B7EA-645BD7F9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00"/>
    </w:pPr>
    <w:rPr>
      <w:rFonts w:ascii="Times New Roman" w:eastAsia="Times New Roman" w:hAnsi="Times New Roman" w:cs="Times New Roman"/>
      <w:color w:val="000000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910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B00C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2B00C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30DE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30DE5"/>
    <w:rPr>
      <w:color w:val="605E5C"/>
      <w:shd w:val="clear" w:color="auto" w:fill="E1DFDD"/>
    </w:rPr>
  </w:style>
  <w:style w:type="paragraph" w:customStyle="1" w:styleId="Uvod">
    <w:name w:val="Uvod"/>
    <w:basedOn w:val="Nadpis1"/>
    <w:rsid w:val="00991000"/>
    <w:pPr>
      <w:keepLines w:val="0"/>
      <w:spacing w:before="120" w:after="60" w:line="240" w:lineRule="atLeast"/>
      <w:jc w:val="both"/>
      <w:outlineLvl w:val="9"/>
    </w:pPr>
    <w:rPr>
      <w:rFonts w:ascii="Times New Roman" w:eastAsia="Times New Roman" w:hAnsi="Times New Roman" w:cs="Times New Roman"/>
      <w:b/>
      <w:caps/>
      <w:color w:val="auto"/>
      <w:kern w:val="28"/>
      <w:sz w:val="22"/>
      <w:szCs w:val="20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9910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C914C7055442B5A2B2D2D45C4AF4" ma:contentTypeVersion="13" ma:contentTypeDescription="Vytvoří nový dokument" ma:contentTypeScope="" ma:versionID="120470501200aca32cc11dc11c23b493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f2005c0d12e26a544c644692f09b92f5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F6C84A-DB9A-4F13-B9CD-2925B4993F46}"/>
</file>

<file path=customXml/itemProps2.xml><?xml version="1.0" encoding="utf-8"?>
<ds:datastoreItem xmlns:ds="http://schemas.openxmlformats.org/officeDocument/2006/customXml" ds:itemID="{CC89C9A1-BC82-4A8A-8C96-A0E21DB45D39}"/>
</file>

<file path=customXml/itemProps3.xml><?xml version="1.0" encoding="utf-8"?>
<ds:datastoreItem xmlns:ds="http://schemas.openxmlformats.org/officeDocument/2006/customXml" ds:itemID="{4D7BED46-3A9E-4723-B9BE-22B4B32D8E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3385</Words>
  <Characters>19977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23316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Bačovský Michal Ing.</cp:lastModifiedBy>
  <cp:revision>17</cp:revision>
  <cp:lastPrinted>2023-09-07T16:16:00Z</cp:lastPrinted>
  <dcterms:created xsi:type="dcterms:W3CDTF">2023-03-08T23:29:00Z</dcterms:created>
  <dcterms:modified xsi:type="dcterms:W3CDTF">2024-11-08T12:35:00Z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