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405F" w14:textId="27A8CE5D" w:rsidR="00486991" w:rsidRDefault="0090106A">
      <w:pPr>
        <w:spacing w:after="2" w:line="356" w:lineRule="auto"/>
        <w:ind w:left="4819" w:right="4491"/>
        <w:jc w:val="both"/>
      </w:pPr>
      <w:r>
        <w:rPr>
          <w:noProof/>
        </w:rPr>
        <w:drawing>
          <wp:anchor distT="0" distB="0" distL="114300" distR="114300" simplePos="0" relativeHeight="251665408" behindDoc="0" locked="0" layoutInCell="1" allowOverlap="1" wp14:anchorId="785ED591" wp14:editId="6E83D1D3">
            <wp:simplePos x="0" y="0"/>
            <wp:positionH relativeFrom="column">
              <wp:posOffset>-431800</wp:posOffset>
            </wp:positionH>
            <wp:positionV relativeFrom="paragraph">
              <wp:posOffset>-473075</wp:posOffset>
            </wp:positionV>
            <wp:extent cx="2540472" cy="614149"/>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0472" cy="614149"/>
                    </a:xfrm>
                    <a:prstGeom prst="rect">
                      <a:avLst/>
                    </a:prstGeom>
                  </pic:spPr>
                </pic:pic>
              </a:graphicData>
            </a:graphic>
          </wp:anchor>
        </w:drawing>
      </w:r>
      <w:r>
        <w:rPr>
          <w:noProof/>
          <w:sz w:val="40"/>
        </w:rPr>
        <w:drawing>
          <wp:anchor distT="0" distB="0" distL="114300" distR="114300" simplePos="0" relativeHeight="251664384" behindDoc="1" locked="0" layoutInCell="1" allowOverlap="1" wp14:anchorId="0EDF1B55" wp14:editId="02F8E07F">
            <wp:simplePos x="0" y="0"/>
            <wp:positionH relativeFrom="column">
              <wp:posOffset>2466658</wp:posOffset>
            </wp:positionH>
            <wp:positionV relativeFrom="paragraph">
              <wp:posOffset>-4984433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40"/>
        </w:rPr>
        <w:t xml:space="preserve">    </w:t>
      </w:r>
    </w:p>
    <w:p w14:paraId="29B82B1C" w14:textId="05A0F13D" w:rsidR="0090106A" w:rsidRDefault="0090106A" w:rsidP="0090106A">
      <w:pPr>
        <w:spacing w:after="3" w:line="356" w:lineRule="auto"/>
        <w:ind w:left="4512" w:right="4403"/>
        <w:rPr>
          <w:sz w:val="40"/>
        </w:rPr>
      </w:pPr>
      <w:r>
        <w:rPr>
          <w:sz w:val="40"/>
        </w:rPr>
        <w:t xml:space="preserve">  </w:t>
      </w:r>
    </w:p>
    <w:p w14:paraId="195AA924" w14:textId="77777777" w:rsidR="0090106A" w:rsidRDefault="0090106A" w:rsidP="0090106A">
      <w:pPr>
        <w:spacing w:after="3" w:line="356" w:lineRule="auto"/>
        <w:ind w:left="4512" w:right="4403"/>
        <w:jc w:val="both"/>
      </w:pPr>
    </w:p>
    <w:p w14:paraId="461786FF" w14:textId="77777777" w:rsidR="0090106A" w:rsidRDefault="0090106A" w:rsidP="0090106A">
      <w:pPr>
        <w:spacing w:after="197"/>
        <w:jc w:val="both"/>
        <w:rPr>
          <w:sz w:val="40"/>
        </w:rPr>
      </w:pPr>
    </w:p>
    <w:p w14:paraId="0FA2B1F7" w14:textId="77777777" w:rsidR="0090106A" w:rsidRDefault="0090106A" w:rsidP="0090106A">
      <w:pPr>
        <w:spacing w:after="197"/>
        <w:jc w:val="both"/>
        <w:rPr>
          <w:sz w:val="40"/>
        </w:rPr>
      </w:pPr>
      <w:r w:rsidRPr="000E07DB">
        <w:rPr>
          <w:noProof/>
          <w:sz w:val="40"/>
        </w:rPr>
        <mc:AlternateContent>
          <mc:Choice Requires="wps">
            <w:drawing>
              <wp:anchor distT="45720" distB="45720" distL="114300" distR="114300" simplePos="0" relativeHeight="251663360" behindDoc="0" locked="0" layoutInCell="1" allowOverlap="1" wp14:anchorId="4624146D" wp14:editId="36C2B827">
                <wp:simplePos x="0" y="0"/>
                <wp:positionH relativeFrom="column">
                  <wp:posOffset>13335</wp:posOffset>
                </wp:positionH>
                <wp:positionV relativeFrom="paragraph">
                  <wp:posOffset>560705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624146D" id="_x0000_t202" coordsize="21600,21600" o:spt="202" path="m,l,21600r21600,l21600,xe">
                <v:stroke joinstyle="miter"/>
                <v:path gradientshapeok="t" o:connecttype="rect"/>
              </v:shapetype>
              <v:shape id="Textové pole 2" o:spid="_x0000_s1026" type="#_x0000_t202" style="position:absolute;left:0;text-align:left;margin-left:1.05pt;margin-top:44.15pt;width:485.55pt;height:5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">
                <v:textbo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v:textbox>
                <w10:wrap type="square"/>
              </v:shape>
            </w:pict>
          </mc:Fallback>
        </mc:AlternateContent>
      </w:r>
    </w:p>
    <w:p w14:paraId="6F921596" w14:textId="26F86AE5" w:rsidR="0090106A" w:rsidRDefault="0090106A" w:rsidP="0090106A">
      <w:pPr>
        <w:spacing w:after="197"/>
        <w:jc w:val="both"/>
        <w:rPr>
          <w:sz w:val="40"/>
        </w:rPr>
      </w:pPr>
    </w:p>
    <w:p w14:paraId="525318EC" w14:textId="58C517A9" w:rsidR="0090106A" w:rsidRDefault="0090106A" w:rsidP="0090106A">
      <w:pPr>
        <w:pStyle w:val="Bezmezer"/>
        <w:rPr>
          <w:b/>
          <w:bCs/>
        </w:rPr>
      </w:pPr>
    </w:p>
    <w:p w14:paraId="381953FF" w14:textId="77777777" w:rsidR="0090106A" w:rsidRDefault="0090106A" w:rsidP="0090106A">
      <w:pPr>
        <w:pStyle w:val="Bezmezer"/>
        <w:rPr>
          <w:b/>
          <w:bCs/>
        </w:rPr>
      </w:pPr>
    </w:p>
    <w:p w14:paraId="3EB81CBA" w14:textId="2BEDAF64" w:rsidR="0090106A" w:rsidRDefault="0090106A" w:rsidP="0090106A">
      <w:pPr>
        <w:pStyle w:val="Bezmezer"/>
        <w:rPr>
          <w:b/>
          <w:bCs/>
        </w:rPr>
      </w:pPr>
    </w:p>
    <w:p w14:paraId="3832E32A" w14:textId="464EDCD6" w:rsidR="0090106A" w:rsidRDefault="0090106A" w:rsidP="0090106A">
      <w:pPr>
        <w:pStyle w:val="Bezmezer"/>
        <w:rPr>
          <w:b/>
          <w:bCs/>
        </w:rPr>
      </w:pPr>
    </w:p>
    <w:p w14:paraId="134182B3" w14:textId="77777777" w:rsidR="0090106A" w:rsidRDefault="0090106A" w:rsidP="0090106A">
      <w:pPr>
        <w:pStyle w:val="Bezmezer"/>
        <w:rPr>
          <w:b/>
          <w:bCs/>
        </w:rPr>
      </w:pPr>
    </w:p>
    <w:p w14:paraId="0280BAC9" w14:textId="25CC1B61"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TECHNICKÁ ZPRÁVA</w:t>
      </w:r>
    </w:p>
    <w:p w14:paraId="533FC898" w14:textId="77777777" w:rsidR="0090106A" w:rsidRDefault="0090106A" w:rsidP="0090106A">
      <w:pPr>
        <w:pStyle w:val="Bezmezer"/>
        <w:rPr>
          <w:b/>
          <w:bCs/>
        </w:rPr>
      </w:pPr>
    </w:p>
    <w:p w14:paraId="50FF5891" w14:textId="77777777" w:rsidR="0090106A" w:rsidRDefault="0090106A" w:rsidP="0090106A">
      <w:pPr>
        <w:pStyle w:val="Bezmezer"/>
        <w:rPr>
          <w:b/>
          <w:bCs/>
        </w:rPr>
      </w:pPr>
    </w:p>
    <w:p w14:paraId="6EF59B59" w14:textId="77777777" w:rsidR="0090106A" w:rsidRDefault="0090106A" w:rsidP="0090106A">
      <w:pPr>
        <w:pStyle w:val="Bezmezer"/>
        <w:rPr>
          <w:b/>
          <w:bCs/>
        </w:rPr>
      </w:pPr>
      <w:r>
        <w:rPr>
          <w:rFonts w:ascii="Times New Roman" w:eastAsia="Times New Roman" w:hAnsi="Times New Roman" w:cs="Times New Roman"/>
          <w:noProof/>
          <w:sz w:val="20"/>
        </w:rPr>
        <w:drawing>
          <wp:anchor distT="0" distB="0" distL="114300" distR="114300" simplePos="0" relativeHeight="251662336" behindDoc="1" locked="0" layoutInCell="1" allowOverlap="1" wp14:anchorId="68D817BB" wp14:editId="451350CD">
            <wp:simplePos x="0" y="0"/>
            <wp:positionH relativeFrom="column">
              <wp:posOffset>-1241488</wp:posOffset>
            </wp:positionH>
            <wp:positionV relativeFrom="paragraph">
              <wp:posOffset>311150</wp:posOffset>
            </wp:positionV>
            <wp:extent cx="10206878" cy="3313785"/>
            <wp:effectExtent l="0" t="0" r="444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59C04" w14:textId="77777777" w:rsidR="0090106A" w:rsidRDefault="0090106A" w:rsidP="0090106A">
      <w:pPr>
        <w:pStyle w:val="Bezmezer"/>
        <w:rPr>
          <w:b/>
          <w:bCs/>
        </w:rPr>
      </w:pPr>
    </w:p>
    <w:p w14:paraId="724F3ADD" w14:textId="77777777" w:rsidR="0090106A" w:rsidRDefault="0090106A" w:rsidP="0090106A">
      <w:pPr>
        <w:pStyle w:val="Bezmezer"/>
        <w:rPr>
          <w:b/>
          <w:bCs/>
        </w:rPr>
      </w:pPr>
    </w:p>
    <w:p w14:paraId="64922253" w14:textId="77777777" w:rsidR="0090106A" w:rsidRDefault="0090106A" w:rsidP="0090106A">
      <w:pPr>
        <w:pStyle w:val="Bezmezer"/>
        <w:rPr>
          <w:b/>
          <w:bCs/>
        </w:rPr>
      </w:pPr>
    </w:p>
    <w:p w14:paraId="03220943" w14:textId="49C987DF" w:rsidR="00D0560E" w:rsidRDefault="00D0560E" w:rsidP="00D0560E">
      <w:pPr>
        <w:pStyle w:val="Bezmezer"/>
        <w:ind w:right="-4283"/>
        <w:rPr>
          <w:b/>
          <w:bCs/>
        </w:rPr>
      </w:pPr>
      <w:r w:rsidRPr="000E07DB">
        <w:rPr>
          <w:b/>
          <w:bCs/>
        </w:rPr>
        <w:t>Název:</w:t>
      </w:r>
      <w:r w:rsidRPr="000E07DB">
        <w:rPr>
          <w:b/>
          <w:bCs/>
        </w:rPr>
        <w:tab/>
      </w:r>
      <w:r w:rsidRPr="000E07DB">
        <w:rPr>
          <w:b/>
          <w:bCs/>
        </w:rPr>
        <w:tab/>
      </w:r>
      <w:r w:rsidRPr="000E07DB">
        <w:rPr>
          <w:b/>
          <w:bCs/>
        </w:rPr>
        <w:tab/>
      </w:r>
      <w:r>
        <w:rPr>
          <w:b/>
          <w:bCs/>
        </w:rPr>
        <w:t>F</w:t>
      </w:r>
      <w:r w:rsidRPr="006C305F">
        <w:rPr>
          <w:b/>
          <w:bCs/>
        </w:rPr>
        <w:t xml:space="preserve">OTOVOLTAICKÁ </w:t>
      </w:r>
      <w:r w:rsidR="000412F6">
        <w:rPr>
          <w:b/>
          <w:bCs/>
        </w:rPr>
        <w:t>E</w:t>
      </w:r>
      <w:r w:rsidRPr="006C305F">
        <w:rPr>
          <w:b/>
          <w:bCs/>
        </w:rPr>
        <w:t xml:space="preserve">LEKTRÁRNA NA BUDOVĚ </w:t>
      </w:r>
      <w:r w:rsidR="004F02B4">
        <w:rPr>
          <w:b/>
          <w:bCs/>
        </w:rPr>
        <w:t xml:space="preserve">ZŠ </w:t>
      </w:r>
      <w:proofErr w:type="gramStart"/>
      <w:r w:rsidR="004F02B4" w:rsidRPr="004F02B4">
        <w:rPr>
          <w:b/>
          <w:bCs/>
        </w:rPr>
        <w:t>KOMENSKÉHO - FVE</w:t>
      </w:r>
      <w:proofErr w:type="gramEnd"/>
      <w:r w:rsidR="004F02B4" w:rsidRPr="004F02B4">
        <w:rPr>
          <w:b/>
          <w:bCs/>
        </w:rPr>
        <w:t xml:space="preserve"> 48,4 </w:t>
      </w:r>
      <w:proofErr w:type="spellStart"/>
      <w:r w:rsidR="004F02B4" w:rsidRPr="004F02B4">
        <w:rPr>
          <w:b/>
          <w:bCs/>
        </w:rPr>
        <w:t>kWp</w:t>
      </w:r>
      <w:proofErr w:type="spellEnd"/>
    </w:p>
    <w:p w14:paraId="4BCA13F9" w14:textId="77777777" w:rsidR="00D0560E" w:rsidRPr="000E07DB" w:rsidRDefault="00D0560E" w:rsidP="00D0560E">
      <w:pPr>
        <w:pStyle w:val="Bezmezer"/>
        <w:rPr>
          <w:b/>
          <w:bCs/>
        </w:rPr>
      </w:pPr>
    </w:p>
    <w:p w14:paraId="226D1FFD" w14:textId="77777777" w:rsidR="00D0560E" w:rsidRPr="000E07DB" w:rsidRDefault="00D0560E" w:rsidP="00D0560E">
      <w:pPr>
        <w:pStyle w:val="Bezmezer"/>
        <w:ind w:right="-3858"/>
        <w:rPr>
          <w:b/>
          <w:bCs/>
        </w:rPr>
      </w:pPr>
      <w:r w:rsidRPr="000E07DB">
        <w:rPr>
          <w:b/>
          <w:bCs/>
        </w:rPr>
        <w:t>Investor:</w:t>
      </w:r>
      <w:r w:rsidRPr="000E07DB">
        <w:rPr>
          <w:b/>
          <w:bCs/>
        </w:rPr>
        <w:tab/>
      </w:r>
      <w:r w:rsidRPr="000E07DB">
        <w:rPr>
          <w:b/>
          <w:bCs/>
        </w:rPr>
        <w:tab/>
      </w:r>
      <w:r w:rsidRPr="006C305F">
        <w:rPr>
          <w:b/>
          <w:bCs/>
        </w:rPr>
        <w:t>Město Žďár nad Sázavou, Žižkova 227/1, 591 01 Žďár nad Sázavou</w:t>
      </w:r>
    </w:p>
    <w:p w14:paraId="4F70DFF0" w14:textId="536E4E0D" w:rsidR="00D0560E" w:rsidRDefault="00D0560E" w:rsidP="004F02B4">
      <w:pPr>
        <w:pStyle w:val="Bezmezer"/>
        <w:tabs>
          <w:tab w:val="left" w:pos="708"/>
          <w:tab w:val="left" w:pos="1416"/>
          <w:tab w:val="left" w:pos="2124"/>
          <w:tab w:val="left" w:pos="2832"/>
          <w:tab w:val="left" w:pos="8580"/>
        </w:tabs>
        <w:rPr>
          <w:b/>
          <w:bCs/>
        </w:rPr>
      </w:pPr>
      <w:r w:rsidRPr="000E07DB">
        <w:rPr>
          <w:b/>
          <w:bCs/>
        </w:rPr>
        <w:tab/>
      </w:r>
      <w:r w:rsidRPr="000E07DB">
        <w:rPr>
          <w:b/>
          <w:bCs/>
        </w:rPr>
        <w:tab/>
      </w:r>
      <w:r w:rsidRPr="000E07DB">
        <w:rPr>
          <w:b/>
          <w:bCs/>
        </w:rPr>
        <w:tab/>
        <w:t xml:space="preserve">IČ: </w:t>
      </w:r>
      <w:r w:rsidRPr="006C305F">
        <w:rPr>
          <w:b/>
          <w:bCs/>
        </w:rPr>
        <w:t>00295841</w:t>
      </w:r>
      <w:r w:rsidR="004F02B4">
        <w:rPr>
          <w:b/>
          <w:bCs/>
        </w:rPr>
        <w:tab/>
      </w:r>
    </w:p>
    <w:p w14:paraId="384BC86A" w14:textId="77777777" w:rsidR="00D0560E" w:rsidRPr="000E07DB" w:rsidRDefault="00D0560E" w:rsidP="00D0560E">
      <w:pPr>
        <w:pStyle w:val="Bezmezer"/>
        <w:rPr>
          <w:b/>
          <w:bCs/>
        </w:rPr>
      </w:pPr>
    </w:p>
    <w:p w14:paraId="4E545643" w14:textId="77777777" w:rsidR="00D0560E" w:rsidRPr="000E07DB" w:rsidRDefault="00D0560E" w:rsidP="00D0560E">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147E1452" w14:textId="77777777" w:rsidR="00D0560E" w:rsidRPr="000E07DB" w:rsidRDefault="00D0560E" w:rsidP="00D0560E">
      <w:pPr>
        <w:pStyle w:val="Bezmezer"/>
        <w:rPr>
          <w:b/>
          <w:bCs/>
        </w:rPr>
      </w:pPr>
      <w:r w:rsidRPr="000E07DB">
        <w:rPr>
          <w:b/>
          <w:bCs/>
        </w:rPr>
        <w:tab/>
      </w:r>
      <w:r w:rsidRPr="000E07DB">
        <w:rPr>
          <w:b/>
          <w:bCs/>
        </w:rPr>
        <w:tab/>
      </w:r>
      <w:r w:rsidRPr="000E07DB">
        <w:rPr>
          <w:b/>
          <w:bCs/>
        </w:rPr>
        <w:tab/>
        <w:t>Rybná 682/14, Staré Město, 110 00 Praha</w:t>
      </w:r>
    </w:p>
    <w:p w14:paraId="43DE484F" w14:textId="77777777" w:rsidR="00D0560E" w:rsidRPr="000E07DB" w:rsidRDefault="00D0560E" w:rsidP="00D0560E">
      <w:pPr>
        <w:pStyle w:val="Bezmezer"/>
        <w:ind w:left="2124"/>
        <w:rPr>
          <w:b/>
          <w:bCs/>
        </w:rPr>
      </w:pPr>
      <w:r w:rsidRPr="00C029E0">
        <w:rPr>
          <w:b/>
          <w:bCs/>
        </w:rPr>
        <w:t>www.zeroemissionconsulting.cz</w:t>
      </w:r>
      <w:r w:rsidRPr="000E07DB">
        <w:rPr>
          <w:b/>
          <w:bCs/>
        </w:rPr>
        <w:t>, info@zeroemissionconsulting.cz</w:t>
      </w:r>
    </w:p>
    <w:p w14:paraId="4188D338" w14:textId="77777777" w:rsidR="00D0560E" w:rsidRDefault="00D0560E" w:rsidP="00D0560E">
      <w:pPr>
        <w:pStyle w:val="Bezmezer"/>
        <w:rPr>
          <w:b/>
          <w:bCs/>
        </w:rPr>
      </w:pPr>
      <w:r w:rsidRPr="000E07DB">
        <w:rPr>
          <w:b/>
          <w:bCs/>
        </w:rPr>
        <w:tab/>
      </w:r>
      <w:r w:rsidRPr="000E07DB">
        <w:rPr>
          <w:b/>
          <w:bCs/>
        </w:rPr>
        <w:tab/>
      </w:r>
      <w:r w:rsidRPr="000E07DB">
        <w:rPr>
          <w:b/>
          <w:bCs/>
        </w:rPr>
        <w:tab/>
        <w:t>tel: +420 727</w:t>
      </w:r>
      <w:r>
        <w:rPr>
          <w:b/>
          <w:bCs/>
        </w:rPr>
        <w:t> 800 150</w:t>
      </w:r>
    </w:p>
    <w:p w14:paraId="391BE0FD" w14:textId="77777777" w:rsidR="00D0560E" w:rsidRPr="000E07DB" w:rsidRDefault="00D0560E" w:rsidP="00D0560E">
      <w:pPr>
        <w:pStyle w:val="Bezmezer"/>
        <w:rPr>
          <w:b/>
          <w:bCs/>
        </w:rPr>
      </w:pPr>
    </w:p>
    <w:p w14:paraId="7D9314FC" w14:textId="77777777" w:rsidR="00D0560E" w:rsidRDefault="00D0560E" w:rsidP="00D0560E">
      <w:pPr>
        <w:pStyle w:val="Bezmezer"/>
        <w:rPr>
          <w:b/>
          <w:bCs/>
        </w:rPr>
      </w:pPr>
      <w:r w:rsidRPr="000E07DB">
        <w:rPr>
          <w:b/>
          <w:bCs/>
        </w:rPr>
        <w:t>Projektant:</w:t>
      </w:r>
      <w:r w:rsidRPr="000E07DB">
        <w:rPr>
          <w:b/>
          <w:bCs/>
        </w:rPr>
        <w:tab/>
      </w:r>
      <w:r w:rsidRPr="000E07DB">
        <w:rPr>
          <w:b/>
          <w:bCs/>
        </w:rPr>
        <w:tab/>
        <w:t>Ing. Jaroslav Altera, (Autorizace ČKAIT 0007576)</w:t>
      </w:r>
    </w:p>
    <w:p w14:paraId="0E9907E7" w14:textId="77777777" w:rsidR="00D0560E" w:rsidRPr="000E07DB" w:rsidRDefault="00D0560E" w:rsidP="00D0560E">
      <w:pPr>
        <w:pStyle w:val="Bezmezer"/>
        <w:rPr>
          <w:b/>
          <w:bCs/>
        </w:rPr>
      </w:pPr>
    </w:p>
    <w:p w14:paraId="1FD0E23E" w14:textId="77777777" w:rsidR="00D0560E" w:rsidRPr="000E07DB" w:rsidRDefault="00D0560E" w:rsidP="00D0560E">
      <w:pPr>
        <w:pStyle w:val="Bezmezer"/>
        <w:rPr>
          <w:b/>
          <w:bCs/>
        </w:rPr>
      </w:pPr>
      <w:r w:rsidRPr="000E07DB">
        <w:rPr>
          <w:b/>
          <w:bCs/>
        </w:rPr>
        <w:t>Vypracoval:</w:t>
      </w:r>
      <w:r w:rsidRPr="000E07DB">
        <w:rPr>
          <w:b/>
          <w:bCs/>
        </w:rPr>
        <w:tab/>
      </w:r>
      <w:r w:rsidRPr="000E07DB">
        <w:rPr>
          <w:b/>
          <w:bCs/>
        </w:rPr>
        <w:tab/>
        <w:t>Ing. Miroslav Cejpek</w:t>
      </w:r>
    </w:p>
    <w:p w14:paraId="2B841647" w14:textId="77777777" w:rsidR="00D0560E" w:rsidRPr="000E07DB" w:rsidRDefault="00D0560E" w:rsidP="00D0560E">
      <w:pPr>
        <w:pStyle w:val="Bezmezer"/>
        <w:rPr>
          <w:b/>
          <w:bCs/>
        </w:rPr>
      </w:pPr>
      <w:r w:rsidRPr="000E07DB">
        <w:rPr>
          <w:b/>
          <w:bCs/>
        </w:rPr>
        <w:t>Datum vyhotovení:</w:t>
      </w:r>
      <w:r w:rsidRPr="000E07DB">
        <w:rPr>
          <w:b/>
          <w:bCs/>
        </w:rPr>
        <w:tab/>
      </w:r>
      <w:r>
        <w:rPr>
          <w:b/>
          <w:bCs/>
        </w:rPr>
        <w:t>06</w:t>
      </w:r>
      <w:r w:rsidRPr="000E07DB">
        <w:rPr>
          <w:b/>
          <w:bCs/>
        </w:rPr>
        <w:t>/202</w:t>
      </w:r>
      <w:r>
        <w:rPr>
          <w:b/>
          <w:bCs/>
        </w:rPr>
        <w:t>3</w:t>
      </w:r>
    </w:p>
    <w:p w14:paraId="69623A2E" w14:textId="77777777" w:rsidR="0090106A" w:rsidRPr="005F303A" w:rsidRDefault="0090106A" w:rsidP="0090106A">
      <w:pPr>
        <w:spacing w:after="0"/>
        <w:ind w:left="-828" w:right="-1190"/>
        <w:rPr>
          <w:rFonts w:ascii="Times New Roman" w:hAnsi="Times New Roman"/>
          <w:sz w:val="20"/>
        </w:rPr>
      </w:pPr>
      <w:r>
        <w:br w:type="page"/>
      </w:r>
    </w:p>
    <w:p w14:paraId="756594AA" w14:textId="3DE3D0D9" w:rsidR="0090106A" w:rsidRDefault="0090106A" w:rsidP="0090106A">
      <w:pPr>
        <w:pStyle w:val="Nadpis1"/>
        <w:widowControl/>
        <w:jc w:val="both"/>
        <w:rPr>
          <w:lang w:val="cs-CZ"/>
        </w:rPr>
      </w:pPr>
      <w:r>
        <w:rPr>
          <w:lang w:val="cs-CZ"/>
        </w:rPr>
        <w:lastRenderedPageBreak/>
        <w:t xml:space="preserve">ZÁKLADNÍ ÚDAJE </w:t>
      </w:r>
      <w:r w:rsidR="00472476">
        <w:rPr>
          <w:lang w:val="cs-CZ"/>
        </w:rPr>
        <w:t>STAVBY</w:t>
      </w:r>
    </w:p>
    <w:p w14:paraId="55052DC6" w14:textId="77777777" w:rsidR="0090106A" w:rsidRDefault="0090106A" w:rsidP="0090106A">
      <w:pPr>
        <w:jc w:val="both"/>
      </w:pPr>
    </w:p>
    <w:tbl>
      <w:tblPr>
        <w:tblpPr w:leftFromText="141" w:rightFromText="141" w:vertAnchor="text" w:tblpY="1"/>
        <w:tblOverlap w:val="never"/>
        <w:tblW w:w="0" w:type="auto"/>
        <w:tblLayout w:type="fixed"/>
        <w:tblCellMar>
          <w:left w:w="71" w:type="dxa"/>
          <w:right w:w="71" w:type="dxa"/>
        </w:tblCellMar>
        <w:tblLook w:val="04A0" w:firstRow="1" w:lastRow="0" w:firstColumn="1" w:lastColumn="0" w:noHBand="0" w:noVBand="1"/>
      </w:tblPr>
      <w:tblGrid>
        <w:gridCol w:w="4111"/>
        <w:gridCol w:w="165"/>
        <w:gridCol w:w="4725"/>
      </w:tblGrid>
      <w:tr w:rsidR="0090106A" w14:paraId="5AE0771B" w14:textId="77777777" w:rsidTr="004F02B4">
        <w:trPr>
          <w:trHeight w:val="80"/>
        </w:trPr>
        <w:tc>
          <w:tcPr>
            <w:tcW w:w="4111" w:type="dxa"/>
            <w:hideMark/>
          </w:tcPr>
          <w:p w14:paraId="42B9F40C" w14:textId="77777777" w:rsidR="0090106A" w:rsidRDefault="0090106A" w:rsidP="004F02B4">
            <w:pPr>
              <w:spacing w:before="120" w:line="240" w:lineRule="atLeast"/>
              <w:jc w:val="both"/>
              <w:rPr>
                <w:b/>
              </w:rPr>
            </w:pPr>
            <w:r>
              <w:rPr>
                <w:b/>
              </w:rPr>
              <w:t>Místo</w:t>
            </w:r>
          </w:p>
        </w:tc>
        <w:tc>
          <w:tcPr>
            <w:tcW w:w="165" w:type="dxa"/>
            <w:hideMark/>
          </w:tcPr>
          <w:p w14:paraId="72D45882" w14:textId="77777777" w:rsidR="0090106A" w:rsidRDefault="0090106A" w:rsidP="004F02B4">
            <w:pPr>
              <w:spacing w:before="120" w:line="240" w:lineRule="atLeast"/>
              <w:jc w:val="both"/>
              <w:rPr>
                <w:b/>
              </w:rPr>
            </w:pPr>
            <w:r>
              <w:rPr>
                <w:b/>
              </w:rPr>
              <w:t>:</w:t>
            </w:r>
          </w:p>
        </w:tc>
        <w:tc>
          <w:tcPr>
            <w:tcW w:w="4725" w:type="dxa"/>
            <w:hideMark/>
          </w:tcPr>
          <w:p w14:paraId="57545F7F" w14:textId="034E6DB6" w:rsidR="0090106A" w:rsidRDefault="004F02B4" w:rsidP="004F02B4">
            <w:pPr>
              <w:spacing w:before="120" w:line="240" w:lineRule="atLeast"/>
            </w:pPr>
            <w:r w:rsidRPr="004F02B4">
              <w:rPr>
                <w:bCs/>
              </w:rPr>
              <w:t>Komenského 825/6, 59101 Žďár nad Sázavou 3</w:t>
            </w:r>
          </w:p>
        </w:tc>
      </w:tr>
      <w:tr w:rsidR="0090106A" w14:paraId="6A75CBF7" w14:textId="77777777" w:rsidTr="004F02B4">
        <w:trPr>
          <w:trHeight w:val="80"/>
        </w:trPr>
        <w:tc>
          <w:tcPr>
            <w:tcW w:w="4111" w:type="dxa"/>
            <w:hideMark/>
          </w:tcPr>
          <w:p w14:paraId="70463D31" w14:textId="77777777" w:rsidR="0090106A" w:rsidRDefault="0090106A" w:rsidP="004F02B4">
            <w:pPr>
              <w:spacing w:before="120" w:line="240" w:lineRule="atLeast"/>
              <w:jc w:val="both"/>
              <w:rPr>
                <w:b/>
              </w:rPr>
            </w:pPr>
            <w:r>
              <w:rPr>
                <w:b/>
              </w:rPr>
              <w:t>Katastrální území</w:t>
            </w:r>
          </w:p>
        </w:tc>
        <w:tc>
          <w:tcPr>
            <w:tcW w:w="165" w:type="dxa"/>
            <w:hideMark/>
          </w:tcPr>
          <w:p w14:paraId="51A680B4" w14:textId="77777777" w:rsidR="0090106A" w:rsidRDefault="0090106A" w:rsidP="004F02B4">
            <w:pPr>
              <w:spacing w:before="120" w:line="240" w:lineRule="atLeast"/>
              <w:jc w:val="both"/>
              <w:rPr>
                <w:b/>
              </w:rPr>
            </w:pPr>
            <w:r>
              <w:rPr>
                <w:b/>
              </w:rPr>
              <w:t>:</w:t>
            </w:r>
          </w:p>
        </w:tc>
        <w:tc>
          <w:tcPr>
            <w:tcW w:w="4725" w:type="dxa"/>
            <w:hideMark/>
          </w:tcPr>
          <w:p w14:paraId="7BA455A0" w14:textId="1D9C7538" w:rsidR="0090106A" w:rsidRDefault="00D0560E" w:rsidP="004F02B4">
            <w:pPr>
              <w:spacing w:before="120" w:line="240" w:lineRule="atLeast"/>
              <w:rPr>
                <w:rFonts w:eastAsia="Times New Roman"/>
              </w:rPr>
            </w:pPr>
            <w:r w:rsidRPr="00D0560E">
              <w:rPr>
                <w:rFonts w:eastAsia="Times New Roman"/>
              </w:rPr>
              <w:t>Město Žďár [795232]</w:t>
            </w:r>
          </w:p>
        </w:tc>
      </w:tr>
      <w:tr w:rsidR="0090106A" w14:paraId="2217540A" w14:textId="77777777" w:rsidTr="004F02B4">
        <w:trPr>
          <w:trHeight w:val="80"/>
        </w:trPr>
        <w:tc>
          <w:tcPr>
            <w:tcW w:w="4111" w:type="dxa"/>
            <w:hideMark/>
          </w:tcPr>
          <w:p w14:paraId="441EB1D9" w14:textId="77777777" w:rsidR="0090106A" w:rsidRDefault="0090106A" w:rsidP="004F02B4">
            <w:pPr>
              <w:spacing w:before="120" w:line="240" w:lineRule="atLeast"/>
              <w:jc w:val="both"/>
              <w:rPr>
                <w:rFonts w:eastAsia="Lucida Sans Unicode"/>
                <w:b/>
                <w:color w:val="auto"/>
              </w:rPr>
            </w:pPr>
            <w:r>
              <w:rPr>
                <w:b/>
              </w:rPr>
              <w:t xml:space="preserve">Kraj </w:t>
            </w:r>
            <w:r>
              <w:rPr>
                <w:b/>
              </w:rPr>
              <w:tab/>
            </w:r>
            <w:r>
              <w:rPr>
                <w:b/>
              </w:rPr>
              <w:tab/>
            </w:r>
          </w:p>
        </w:tc>
        <w:tc>
          <w:tcPr>
            <w:tcW w:w="165" w:type="dxa"/>
            <w:hideMark/>
          </w:tcPr>
          <w:p w14:paraId="6899B9FB" w14:textId="77777777" w:rsidR="0090106A" w:rsidRDefault="0090106A" w:rsidP="004F02B4">
            <w:pPr>
              <w:spacing w:before="120" w:line="240" w:lineRule="atLeast"/>
              <w:jc w:val="both"/>
              <w:rPr>
                <w:b/>
              </w:rPr>
            </w:pPr>
            <w:r>
              <w:rPr>
                <w:b/>
              </w:rPr>
              <w:t>:</w:t>
            </w:r>
          </w:p>
        </w:tc>
        <w:tc>
          <w:tcPr>
            <w:tcW w:w="4725" w:type="dxa"/>
            <w:hideMark/>
          </w:tcPr>
          <w:p w14:paraId="6C80BE74" w14:textId="77777777" w:rsidR="0090106A" w:rsidRDefault="0090106A" w:rsidP="004F02B4">
            <w:pPr>
              <w:spacing w:before="120" w:line="240" w:lineRule="atLeast"/>
            </w:pPr>
            <w:r>
              <w:t>Vysočina</w:t>
            </w:r>
          </w:p>
        </w:tc>
      </w:tr>
      <w:tr w:rsidR="0090106A" w14:paraId="532DA949" w14:textId="77777777" w:rsidTr="004F02B4">
        <w:trPr>
          <w:trHeight w:val="501"/>
        </w:trPr>
        <w:tc>
          <w:tcPr>
            <w:tcW w:w="4111" w:type="dxa"/>
            <w:hideMark/>
          </w:tcPr>
          <w:p w14:paraId="73FFCCAF" w14:textId="77777777" w:rsidR="0090106A" w:rsidRDefault="0090106A" w:rsidP="004F02B4">
            <w:pPr>
              <w:spacing w:before="120" w:line="240" w:lineRule="atLeast"/>
              <w:jc w:val="both"/>
              <w:rPr>
                <w:b/>
              </w:rPr>
            </w:pPr>
            <w:r>
              <w:rPr>
                <w:b/>
              </w:rPr>
              <w:t>Investor/stavebník</w:t>
            </w:r>
          </w:p>
        </w:tc>
        <w:tc>
          <w:tcPr>
            <w:tcW w:w="165" w:type="dxa"/>
            <w:hideMark/>
          </w:tcPr>
          <w:p w14:paraId="375C5999" w14:textId="77777777" w:rsidR="0090106A" w:rsidRDefault="0090106A" w:rsidP="004F02B4">
            <w:pPr>
              <w:spacing w:before="120" w:line="240" w:lineRule="atLeast"/>
              <w:jc w:val="both"/>
              <w:rPr>
                <w:b/>
              </w:rPr>
            </w:pPr>
            <w:r>
              <w:rPr>
                <w:b/>
              </w:rPr>
              <w:t>:</w:t>
            </w:r>
          </w:p>
        </w:tc>
        <w:tc>
          <w:tcPr>
            <w:tcW w:w="4725" w:type="dxa"/>
            <w:hideMark/>
          </w:tcPr>
          <w:p w14:paraId="6CE61E84" w14:textId="1B4B87A1" w:rsidR="0090106A" w:rsidRDefault="00D0560E" w:rsidP="004F02B4">
            <w:pPr>
              <w:spacing w:before="120" w:line="240" w:lineRule="atLeast"/>
            </w:pPr>
            <w:r w:rsidRPr="00D0560E">
              <w:t>Město Žďár nad Sázavou, Žižkova 227/1, 591 01 Žďár nad Sázavou</w:t>
            </w:r>
          </w:p>
        </w:tc>
      </w:tr>
      <w:tr w:rsidR="0090106A" w14:paraId="5A7386C6" w14:textId="77777777" w:rsidTr="004F02B4">
        <w:trPr>
          <w:trHeight w:val="80"/>
        </w:trPr>
        <w:tc>
          <w:tcPr>
            <w:tcW w:w="4111" w:type="dxa"/>
            <w:hideMark/>
          </w:tcPr>
          <w:p w14:paraId="19C42EC3" w14:textId="77777777" w:rsidR="0090106A" w:rsidRDefault="0090106A" w:rsidP="004F02B4">
            <w:pPr>
              <w:spacing w:before="120" w:line="240" w:lineRule="atLeast"/>
              <w:jc w:val="both"/>
              <w:rPr>
                <w:b/>
              </w:rPr>
            </w:pPr>
            <w:r>
              <w:rPr>
                <w:b/>
              </w:rPr>
              <w:t>Projektant</w:t>
            </w:r>
          </w:p>
        </w:tc>
        <w:tc>
          <w:tcPr>
            <w:tcW w:w="165" w:type="dxa"/>
            <w:hideMark/>
          </w:tcPr>
          <w:p w14:paraId="1642AF22" w14:textId="77777777" w:rsidR="0090106A" w:rsidRDefault="0090106A" w:rsidP="004F02B4">
            <w:pPr>
              <w:spacing w:before="120" w:line="240" w:lineRule="atLeast"/>
              <w:jc w:val="both"/>
              <w:rPr>
                <w:b/>
              </w:rPr>
            </w:pPr>
            <w:r>
              <w:rPr>
                <w:b/>
              </w:rPr>
              <w:t>:</w:t>
            </w:r>
          </w:p>
        </w:tc>
        <w:tc>
          <w:tcPr>
            <w:tcW w:w="4725" w:type="dxa"/>
            <w:hideMark/>
          </w:tcPr>
          <w:p w14:paraId="174558FC" w14:textId="2354E868" w:rsidR="0090106A" w:rsidRDefault="00472476" w:rsidP="004F02B4">
            <w:pPr>
              <w:spacing w:before="120" w:line="240" w:lineRule="atLeast"/>
            </w:pPr>
            <w:r>
              <w:t>Ing. Jaroslav Altera</w:t>
            </w:r>
            <w:r w:rsidR="0090106A">
              <w:t xml:space="preserve">, </w:t>
            </w:r>
            <w:r>
              <w:t>IE</w:t>
            </w:r>
            <w:r w:rsidR="0090106A">
              <w:t>0</w:t>
            </w:r>
            <w:r>
              <w:t>2</w:t>
            </w:r>
            <w:r w:rsidR="0090106A">
              <w:t xml:space="preserve">, autorizace č. </w:t>
            </w:r>
            <w:r>
              <w:t>0007576</w:t>
            </w:r>
          </w:p>
        </w:tc>
      </w:tr>
      <w:tr w:rsidR="0090106A" w14:paraId="13280C92" w14:textId="77777777" w:rsidTr="004F02B4">
        <w:trPr>
          <w:trHeight w:val="80"/>
        </w:trPr>
        <w:tc>
          <w:tcPr>
            <w:tcW w:w="4111" w:type="dxa"/>
            <w:hideMark/>
          </w:tcPr>
          <w:p w14:paraId="1D0641DC" w14:textId="77777777" w:rsidR="0090106A" w:rsidRDefault="0090106A" w:rsidP="004F02B4">
            <w:pPr>
              <w:spacing w:before="120" w:line="240" w:lineRule="atLeast"/>
              <w:jc w:val="both"/>
              <w:rPr>
                <w:b/>
              </w:rPr>
            </w:pPr>
            <w:r>
              <w:rPr>
                <w:b/>
              </w:rPr>
              <w:t>Stejnosměrná síť NN</w:t>
            </w:r>
          </w:p>
        </w:tc>
        <w:tc>
          <w:tcPr>
            <w:tcW w:w="165" w:type="dxa"/>
            <w:hideMark/>
          </w:tcPr>
          <w:p w14:paraId="141945EE" w14:textId="77777777" w:rsidR="0090106A" w:rsidRDefault="0090106A" w:rsidP="004F02B4">
            <w:pPr>
              <w:spacing w:before="120" w:line="240" w:lineRule="atLeast"/>
              <w:jc w:val="both"/>
              <w:rPr>
                <w:b/>
              </w:rPr>
            </w:pPr>
            <w:r>
              <w:rPr>
                <w:b/>
              </w:rPr>
              <w:t>:</w:t>
            </w:r>
          </w:p>
        </w:tc>
        <w:tc>
          <w:tcPr>
            <w:tcW w:w="4725" w:type="dxa"/>
            <w:hideMark/>
          </w:tcPr>
          <w:p w14:paraId="289C66FF" w14:textId="77777777" w:rsidR="0090106A" w:rsidRDefault="0090106A" w:rsidP="004F02B4">
            <w:pPr>
              <w:spacing w:before="120" w:line="240" w:lineRule="atLeast"/>
            </w:pPr>
            <w:r>
              <w:t>2 DC 1000 V, IT</w:t>
            </w:r>
          </w:p>
        </w:tc>
      </w:tr>
      <w:tr w:rsidR="0090106A" w14:paraId="346F4C1D" w14:textId="77777777" w:rsidTr="004F02B4">
        <w:trPr>
          <w:trHeight w:val="80"/>
        </w:trPr>
        <w:tc>
          <w:tcPr>
            <w:tcW w:w="4111" w:type="dxa"/>
            <w:hideMark/>
          </w:tcPr>
          <w:p w14:paraId="0276FEE8" w14:textId="77777777" w:rsidR="0090106A" w:rsidRDefault="0090106A" w:rsidP="004F02B4">
            <w:pPr>
              <w:spacing w:before="120" w:line="240" w:lineRule="atLeast"/>
              <w:jc w:val="both"/>
              <w:rPr>
                <w:b/>
              </w:rPr>
            </w:pPr>
            <w:r>
              <w:rPr>
                <w:b/>
              </w:rPr>
              <w:t>Střídavá síť NN</w:t>
            </w:r>
          </w:p>
        </w:tc>
        <w:tc>
          <w:tcPr>
            <w:tcW w:w="165" w:type="dxa"/>
            <w:hideMark/>
          </w:tcPr>
          <w:p w14:paraId="2A1DB0CC" w14:textId="77777777" w:rsidR="0090106A" w:rsidRDefault="0090106A" w:rsidP="004F02B4">
            <w:pPr>
              <w:spacing w:before="120" w:line="240" w:lineRule="atLeast"/>
              <w:jc w:val="both"/>
              <w:rPr>
                <w:b/>
              </w:rPr>
            </w:pPr>
            <w:r>
              <w:rPr>
                <w:b/>
              </w:rPr>
              <w:t>:</w:t>
            </w:r>
          </w:p>
        </w:tc>
        <w:tc>
          <w:tcPr>
            <w:tcW w:w="4725" w:type="dxa"/>
            <w:hideMark/>
          </w:tcPr>
          <w:p w14:paraId="50144386" w14:textId="77777777" w:rsidR="0090106A" w:rsidRDefault="0090106A" w:rsidP="004F02B4">
            <w:pPr>
              <w:spacing w:before="120" w:line="240" w:lineRule="atLeast"/>
            </w:pPr>
            <w:r>
              <w:t xml:space="preserve">3+PEN, ~ </w:t>
            </w:r>
            <w:proofErr w:type="gramStart"/>
            <w:r>
              <w:t>50Hz</w:t>
            </w:r>
            <w:proofErr w:type="gramEnd"/>
            <w:r>
              <w:t>, 400/230V/ TN-C-S</w:t>
            </w:r>
          </w:p>
        </w:tc>
      </w:tr>
      <w:tr w:rsidR="0090106A" w14:paraId="668E9BC0" w14:textId="77777777" w:rsidTr="004F02B4">
        <w:trPr>
          <w:trHeight w:val="80"/>
        </w:trPr>
        <w:tc>
          <w:tcPr>
            <w:tcW w:w="4111" w:type="dxa"/>
            <w:hideMark/>
          </w:tcPr>
          <w:p w14:paraId="2CC7C59C" w14:textId="77777777" w:rsidR="0090106A" w:rsidRDefault="0090106A" w:rsidP="004F02B4">
            <w:pPr>
              <w:spacing w:before="120" w:line="240" w:lineRule="atLeast"/>
              <w:jc w:val="both"/>
              <w:rPr>
                <w:b/>
              </w:rPr>
            </w:pPr>
            <w:r>
              <w:rPr>
                <w:b/>
              </w:rPr>
              <w:t>Prostory z hlediska úrazu el. proudem</w:t>
            </w:r>
          </w:p>
        </w:tc>
        <w:tc>
          <w:tcPr>
            <w:tcW w:w="165" w:type="dxa"/>
            <w:hideMark/>
          </w:tcPr>
          <w:p w14:paraId="06F4B9AF" w14:textId="77777777" w:rsidR="0090106A" w:rsidRDefault="0090106A" w:rsidP="004F02B4">
            <w:pPr>
              <w:spacing w:before="120" w:line="240" w:lineRule="atLeast"/>
              <w:jc w:val="both"/>
              <w:rPr>
                <w:b/>
              </w:rPr>
            </w:pPr>
            <w:r>
              <w:rPr>
                <w:b/>
              </w:rPr>
              <w:t>:</w:t>
            </w:r>
          </w:p>
        </w:tc>
        <w:tc>
          <w:tcPr>
            <w:tcW w:w="4725" w:type="dxa"/>
            <w:hideMark/>
          </w:tcPr>
          <w:p w14:paraId="7584110A" w14:textId="77777777" w:rsidR="0090106A" w:rsidRDefault="0090106A" w:rsidP="004F02B4">
            <w:pPr>
              <w:spacing w:before="120" w:line="240" w:lineRule="atLeast"/>
            </w:pPr>
            <w:proofErr w:type="gramStart"/>
            <w:r>
              <w:t>Vnitřní  -</w:t>
            </w:r>
            <w:proofErr w:type="gramEnd"/>
            <w:r>
              <w:t xml:space="preserve"> normální, venkovní – nebezpečné</w:t>
            </w:r>
          </w:p>
        </w:tc>
      </w:tr>
      <w:tr w:rsidR="0090106A" w14:paraId="7426037A" w14:textId="77777777" w:rsidTr="004F02B4">
        <w:trPr>
          <w:trHeight w:val="80"/>
        </w:trPr>
        <w:tc>
          <w:tcPr>
            <w:tcW w:w="4111" w:type="dxa"/>
            <w:hideMark/>
          </w:tcPr>
          <w:p w14:paraId="07F9FCFB" w14:textId="77777777" w:rsidR="0090106A" w:rsidRDefault="0090106A" w:rsidP="004F02B4">
            <w:pPr>
              <w:spacing w:before="120" w:line="240" w:lineRule="atLeast"/>
              <w:rPr>
                <w:b/>
              </w:rPr>
            </w:pPr>
            <w:r>
              <w:rPr>
                <w:b/>
              </w:rPr>
              <w:t>Vnější vlivy působící na elektrická zařízení</w:t>
            </w:r>
          </w:p>
        </w:tc>
        <w:tc>
          <w:tcPr>
            <w:tcW w:w="165" w:type="dxa"/>
            <w:hideMark/>
          </w:tcPr>
          <w:p w14:paraId="1C6ACFB3" w14:textId="77777777" w:rsidR="0090106A" w:rsidRDefault="0090106A" w:rsidP="004F02B4">
            <w:pPr>
              <w:spacing w:before="120" w:line="240" w:lineRule="atLeast"/>
              <w:jc w:val="both"/>
              <w:rPr>
                <w:b/>
              </w:rPr>
            </w:pPr>
            <w:r>
              <w:rPr>
                <w:b/>
              </w:rPr>
              <w:t>:</w:t>
            </w:r>
          </w:p>
        </w:tc>
        <w:tc>
          <w:tcPr>
            <w:tcW w:w="4725" w:type="dxa"/>
            <w:hideMark/>
          </w:tcPr>
          <w:p w14:paraId="48AEC771" w14:textId="77777777" w:rsidR="0090106A" w:rsidRDefault="0090106A" w:rsidP="004F02B4">
            <w:pPr>
              <w:spacing w:before="120" w:line="240" w:lineRule="atLeast"/>
            </w:pPr>
            <w:r>
              <w:t>Dle protokolu o určení vnějších vlivů</w:t>
            </w:r>
          </w:p>
        </w:tc>
      </w:tr>
      <w:tr w:rsidR="0090106A" w14:paraId="569C53CA" w14:textId="77777777" w:rsidTr="004F02B4">
        <w:trPr>
          <w:trHeight w:val="80"/>
        </w:trPr>
        <w:tc>
          <w:tcPr>
            <w:tcW w:w="4111" w:type="dxa"/>
            <w:hideMark/>
          </w:tcPr>
          <w:p w14:paraId="71605FD2" w14:textId="77777777" w:rsidR="0090106A" w:rsidRDefault="0090106A" w:rsidP="004F02B4">
            <w:pPr>
              <w:spacing w:before="120" w:line="240" w:lineRule="atLeast"/>
              <w:rPr>
                <w:b/>
              </w:rPr>
            </w:pPr>
            <w:r>
              <w:rPr>
                <w:b/>
              </w:rPr>
              <w:t>GPS</w:t>
            </w:r>
          </w:p>
        </w:tc>
        <w:tc>
          <w:tcPr>
            <w:tcW w:w="165" w:type="dxa"/>
            <w:hideMark/>
          </w:tcPr>
          <w:p w14:paraId="1948E8E9" w14:textId="77777777" w:rsidR="0090106A" w:rsidRDefault="0090106A" w:rsidP="004F02B4">
            <w:pPr>
              <w:spacing w:before="120" w:line="240" w:lineRule="atLeast"/>
              <w:jc w:val="both"/>
              <w:rPr>
                <w:b/>
              </w:rPr>
            </w:pPr>
            <w:r>
              <w:rPr>
                <w:b/>
              </w:rPr>
              <w:t>:</w:t>
            </w:r>
          </w:p>
        </w:tc>
        <w:tc>
          <w:tcPr>
            <w:tcW w:w="4725" w:type="dxa"/>
            <w:hideMark/>
          </w:tcPr>
          <w:p w14:paraId="1D1C0298" w14:textId="1982FEB9" w:rsidR="0090106A" w:rsidRDefault="00472476" w:rsidP="004F02B4">
            <w:pPr>
              <w:spacing w:before="120" w:line="240" w:lineRule="atLeast"/>
            </w:pPr>
            <w:r w:rsidRPr="00472476">
              <w:t>49.</w:t>
            </w:r>
            <w:proofErr w:type="gramStart"/>
            <w:r w:rsidRPr="00472476">
              <w:t>4874569N</w:t>
            </w:r>
            <w:proofErr w:type="gramEnd"/>
            <w:r w:rsidRPr="00472476">
              <w:t>, 15.7018897E</w:t>
            </w:r>
          </w:p>
        </w:tc>
      </w:tr>
      <w:tr w:rsidR="0090106A" w14:paraId="236DEBF8" w14:textId="77777777" w:rsidTr="004F02B4">
        <w:trPr>
          <w:trHeight w:val="80"/>
        </w:trPr>
        <w:tc>
          <w:tcPr>
            <w:tcW w:w="4111" w:type="dxa"/>
          </w:tcPr>
          <w:p w14:paraId="46474CAA" w14:textId="77777777" w:rsidR="0090106A" w:rsidRDefault="0090106A" w:rsidP="004F02B4">
            <w:pPr>
              <w:spacing w:before="120" w:line="240" w:lineRule="atLeast"/>
              <w:rPr>
                <w:b/>
              </w:rPr>
            </w:pPr>
            <w:r>
              <w:rPr>
                <w:b/>
              </w:rPr>
              <w:t>Nadmořská výška</w:t>
            </w:r>
          </w:p>
          <w:p w14:paraId="3854FF42" w14:textId="77777777" w:rsidR="0090106A" w:rsidRDefault="0090106A" w:rsidP="004F02B4">
            <w:pPr>
              <w:spacing w:before="120" w:line="240" w:lineRule="atLeast"/>
              <w:rPr>
                <w:b/>
              </w:rPr>
            </w:pPr>
          </w:p>
        </w:tc>
        <w:tc>
          <w:tcPr>
            <w:tcW w:w="165" w:type="dxa"/>
            <w:hideMark/>
          </w:tcPr>
          <w:p w14:paraId="2FD1573A" w14:textId="77777777" w:rsidR="0090106A" w:rsidRDefault="0090106A" w:rsidP="004F02B4">
            <w:pPr>
              <w:spacing w:before="120" w:line="240" w:lineRule="atLeast"/>
              <w:jc w:val="both"/>
              <w:rPr>
                <w:b/>
              </w:rPr>
            </w:pPr>
            <w:r>
              <w:rPr>
                <w:b/>
              </w:rPr>
              <w:t>:</w:t>
            </w:r>
          </w:p>
        </w:tc>
        <w:tc>
          <w:tcPr>
            <w:tcW w:w="4725" w:type="dxa"/>
            <w:hideMark/>
          </w:tcPr>
          <w:p w14:paraId="0D0C1428" w14:textId="0C5AE72B" w:rsidR="0090106A" w:rsidRDefault="00472476" w:rsidP="004F02B4">
            <w:pPr>
              <w:spacing w:before="120" w:line="240" w:lineRule="atLeast"/>
            </w:pPr>
            <w:r>
              <w:t>505</w:t>
            </w:r>
            <w:r w:rsidR="0090106A">
              <w:t xml:space="preserve"> </w:t>
            </w:r>
            <w:proofErr w:type="spellStart"/>
            <w:r w:rsidR="0090106A">
              <w:t>m.n.m</w:t>
            </w:r>
            <w:proofErr w:type="spellEnd"/>
            <w:r w:rsidR="0090106A">
              <w:t>.</w:t>
            </w:r>
          </w:p>
        </w:tc>
      </w:tr>
    </w:tbl>
    <w:p w14:paraId="4B024DBA" w14:textId="72D38E65" w:rsidR="0090106A" w:rsidRDefault="004F02B4" w:rsidP="0090106A">
      <w:pPr>
        <w:spacing w:before="120" w:line="240" w:lineRule="atLeast"/>
        <w:ind w:left="567"/>
        <w:jc w:val="both"/>
        <w:rPr>
          <w:rFonts w:eastAsia="Lucida Sans Unicode" w:cs="Mangal"/>
          <w:b/>
          <w:kern w:val="2"/>
          <w:u w:val="single"/>
          <w:lang w:eastAsia="hi-IN" w:bidi="hi-IN"/>
        </w:rPr>
      </w:pPr>
      <w:r>
        <w:rPr>
          <w:b/>
          <w:u w:val="single"/>
        </w:rPr>
        <w:br w:type="textWrapping" w:clear="all"/>
      </w:r>
      <w:proofErr w:type="gramStart"/>
      <w:r w:rsidR="0090106A">
        <w:rPr>
          <w:b/>
          <w:u w:val="single"/>
        </w:rPr>
        <w:t xml:space="preserve">Ochrana  </w:t>
      </w:r>
      <w:proofErr w:type="spellStart"/>
      <w:r w:rsidR="0090106A">
        <w:rPr>
          <w:b/>
          <w:u w:val="single"/>
        </w:rPr>
        <w:t>přednebezpečným</w:t>
      </w:r>
      <w:proofErr w:type="spellEnd"/>
      <w:proofErr w:type="gramEnd"/>
      <w:r w:rsidR="0090106A">
        <w:rPr>
          <w:b/>
          <w:u w:val="single"/>
        </w:rPr>
        <w:t xml:space="preserve"> dotykem živých částí elektrických zařízení do 1000 V: </w:t>
      </w:r>
    </w:p>
    <w:p w14:paraId="326CC119" w14:textId="77777777" w:rsidR="0090106A" w:rsidRDefault="0090106A" w:rsidP="0090106A">
      <w:pPr>
        <w:spacing w:line="240" w:lineRule="atLeast"/>
        <w:ind w:firstLine="567"/>
        <w:jc w:val="both"/>
      </w:pPr>
      <w:r>
        <w:t>polohou, izolací, krytím a zábranami dle ČSN 33 2000–4-41 ed.3 a ČSN EN 61140 ed.3</w:t>
      </w:r>
    </w:p>
    <w:p w14:paraId="11389E79" w14:textId="77777777" w:rsidR="0090106A" w:rsidRDefault="0090106A" w:rsidP="0090106A">
      <w:pPr>
        <w:spacing w:line="240" w:lineRule="atLeast"/>
        <w:ind w:left="567" w:firstLine="1418"/>
        <w:jc w:val="both"/>
        <w:rPr>
          <w:b/>
        </w:rPr>
      </w:pPr>
    </w:p>
    <w:p w14:paraId="442438E3" w14:textId="77777777" w:rsidR="0090106A" w:rsidRDefault="0090106A" w:rsidP="0090106A">
      <w:pPr>
        <w:spacing w:before="120" w:line="240" w:lineRule="atLeast"/>
        <w:ind w:left="567"/>
        <w:jc w:val="both"/>
        <w:rPr>
          <w:b/>
          <w:u w:val="single"/>
        </w:rPr>
      </w:pPr>
      <w:proofErr w:type="gramStart"/>
      <w:r>
        <w:rPr>
          <w:b/>
          <w:u w:val="single"/>
        </w:rPr>
        <w:t>Ochrana  před</w:t>
      </w:r>
      <w:proofErr w:type="gramEnd"/>
      <w:r>
        <w:rPr>
          <w:b/>
          <w:u w:val="single"/>
        </w:rPr>
        <w:t xml:space="preserve"> nebezpečným dotykem neživých částí elektrických zařízení (ochrana při poruše): </w:t>
      </w:r>
    </w:p>
    <w:p w14:paraId="3CA72765" w14:textId="77777777" w:rsidR="0090106A" w:rsidRDefault="0090106A" w:rsidP="0090106A">
      <w:pPr>
        <w:spacing w:before="120"/>
        <w:ind w:firstLine="567"/>
        <w:jc w:val="both"/>
      </w:pPr>
      <w:r>
        <w:t>Do 1500 V, stejnosměrná soustava IT – izolací dle ČSN 33 2000-4-41 ed.3, čl. 413.2</w:t>
      </w:r>
    </w:p>
    <w:p w14:paraId="739F19BE" w14:textId="77777777" w:rsidR="0090106A" w:rsidRDefault="0090106A" w:rsidP="0090106A">
      <w:pPr>
        <w:spacing w:before="120"/>
        <w:ind w:left="567"/>
        <w:jc w:val="both"/>
      </w:pPr>
      <w:r>
        <w:rPr>
          <w:bCs/>
        </w:rPr>
        <w:t>Do 1000 V, střídavá soustava TN-C-</w:t>
      </w:r>
      <w:proofErr w:type="gramStart"/>
      <w:r>
        <w:rPr>
          <w:bCs/>
        </w:rPr>
        <w:t>S  sa</w:t>
      </w:r>
      <w:r>
        <w:t>močinným</w:t>
      </w:r>
      <w:proofErr w:type="gramEnd"/>
      <w:r>
        <w:t xml:space="preserve"> odpojením od zdroje, dle ČSN 33 2000-4-41 ed.3, čl. 413.1.3, případně ochranným pospojováním.</w:t>
      </w:r>
    </w:p>
    <w:p w14:paraId="39AB75E0" w14:textId="77777777" w:rsidR="0090106A" w:rsidRDefault="0090106A" w:rsidP="0090106A">
      <w:pPr>
        <w:spacing w:before="120"/>
        <w:ind w:firstLine="567"/>
        <w:jc w:val="both"/>
      </w:pPr>
      <w:r>
        <w:t xml:space="preserve">V distribuční soustavě je ochrana řešena dle PNE 33 0000-1, 6. vydání. </w:t>
      </w:r>
    </w:p>
    <w:p w14:paraId="01D5E2ED" w14:textId="7C632A45" w:rsidR="0090106A" w:rsidRDefault="0090106A" w:rsidP="0090106A">
      <w:pPr>
        <w:spacing w:before="120"/>
        <w:ind w:firstLine="567"/>
        <w:jc w:val="both"/>
      </w:pPr>
    </w:p>
    <w:p w14:paraId="03598AD0" w14:textId="1D2EF6DA" w:rsidR="009F55A0" w:rsidRDefault="009F55A0" w:rsidP="0090106A">
      <w:pPr>
        <w:spacing w:before="120"/>
        <w:ind w:firstLine="567"/>
        <w:jc w:val="both"/>
      </w:pPr>
    </w:p>
    <w:p w14:paraId="2DC0BFE5" w14:textId="568E7E98" w:rsidR="009F55A0" w:rsidRDefault="009F55A0" w:rsidP="0090106A">
      <w:pPr>
        <w:spacing w:before="120"/>
        <w:ind w:firstLine="567"/>
        <w:jc w:val="both"/>
      </w:pPr>
    </w:p>
    <w:p w14:paraId="339B7538" w14:textId="6DECC3AD" w:rsidR="009F55A0" w:rsidRDefault="009F55A0" w:rsidP="0090106A">
      <w:pPr>
        <w:spacing w:before="120"/>
        <w:ind w:firstLine="567"/>
        <w:jc w:val="both"/>
      </w:pPr>
    </w:p>
    <w:p w14:paraId="2F1BB7FD" w14:textId="556E2D5D" w:rsidR="009F55A0" w:rsidRDefault="009F55A0" w:rsidP="0090106A">
      <w:pPr>
        <w:spacing w:before="120"/>
        <w:ind w:firstLine="567"/>
        <w:jc w:val="both"/>
      </w:pPr>
    </w:p>
    <w:p w14:paraId="7ECF3B6C" w14:textId="77777777" w:rsidR="009F55A0" w:rsidRDefault="009F55A0" w:rsidP="0090106A">
      <w:pPr>
        <w:spacing w:before="120"/>
        <w:ind w:firstLine="567"/>
        <w:jc w:val="both"/>
      </w:pPr>
    </w:p>
    <w:p w14:paraId="056F5BB1" w14:textId="77777777" w:rsidR="0090106A" w:rsidRDefault="0090106A" w:rsidP="0090106A">
      <w:pPr>
        <w:spacing w:before="120"/>
        <w:ind w:firstLine="567"/>
      </w:pPr>
      <w:r>
        <w:t>Změnový list:</w:t>
      </w:r>
    </w:p>
    <w:tbl>
      <w:tblPr>
        <w:tblStyle w:val="Mkatabulky"/>
        <w:tblW w:w="0" w:type="auto"/>
        <w:tblInd w:w="0" w:type="dxa"/>
        <w:tblLook w:val="04A0" w:firstRow="1" w:lastRow="0" w:firstColumn="1" w:lastColumn="0" w:noHBand="0" w:noVBand="1"/>
      </w:tblPr>
      <w:tblGrid>
        <w:gridCol w:w="1366"/>
        <w:gridCol w:w="1121"/>
        <w:gridCol w:w="5251"/>
        <w:gridCol w:w="1672"/>
      </w:tblGrid>
      <w:tr w:rsidR="0090106A" w14:paraId="4A0D27E3" w14:textId="77777777" w:rsidTr="0090106A">
        <w:tc>
          <w:tcPr>
            <w:tcW w:w="1384" w:type="dxa"/>
            <w:tcBorders>
              <w:top w:val="single" w:sz="4" w:space="0" w:color="auto"/>
              <w:left w:val="single" w:sz="4" w:space="0" w:color="auto"/>
              <w:bottom w:val="single" w:sz="4" w:space="0" w:color="auto"/>
              <w:right w:val="single" w:sz="4" w:space="0" w:color="auto"/>
            </w:tcBorders>
            <w:hideMark/>
          </w:tcPr>
          <w:p w14:paraId="1C1D549F" w14:textId="77777777" w:rsidR="0090106A" w:rsidRDefault="0090106A">
            <w:pPr>
              <w:spacing w:before="120"/>
              <w:jc w:val="center"/>
            </w:pPr>
            <w:r>
              <w:t>Datum</w:t>
            </w:r>
          </w:p>
        </w:tc>
        <w:tc>
          <w:tcPr>
            <w:tcW w:w="1134" w:type="dxa"/>
            <w:tcBorders>
              <w:top w:val="single" w:sz="4" w:space="0" w:color="auto"/>
              <w:left w:val="single" w:sz="4" w:space="0" w:color="auto"/>
              <w:bottom w:val="single" w:sz="4" w:space="0" w:color="auto"/>
              <w:right w:val="single" w:sz="4" w:space="0" w:color="auto"/>
            </w:tcBorders>
            <w:hideMark/>
          </w:tcPr>
          <w:p w14:paraId="2C440E87" w14:textId="77777777" w:rsidR="0090106A" w:rsidRDefault="0090106A">
            <w:pPr>
              <w:spacing w:before="120"/>
              <w:jc w:val="center"/>
            </w:pPr>
            <w:r>
              <w:t>Verze</w:t>
            </w:r>
          </w:p>
        </w:tc>
        <w:tc>
          <w:tcPr>
            <w:tcW w:w="5387" w:type="dxa"/>
            <w:tcBorders>
              <w:top w:val="single" w:sz="4" w:space="0" w:color="auto"/>
              <w:left w:val="single" w:sz="4" w:space="0" w:color="auto"/>
              <w:bottom w:val="single" w:sz="4" w:space="0" w:color="auto"/>
              <w:right w:val="single" w:sz="4" w:space="0" w:color="auto"/>
            </w:tcBorders>
            <w:hideMark/>
          </w:tcPr>
          <w:p w14:paraId="49EE132B" w14:textId="77777777" w:rsidR="0090106A" w:rsidRDefault="0090106A">
            <w:pPr>
              <w:spacing w:before="120"/>
              <w:jc w:val="center"/>
            </w:pPr>
            <w:r>
              <w:t>Popis změn</w:t>
            </w:r>
          </w:p>
        </w:tc>
        <w:tc>
          <w:tcPr>
            <w:tcW w:w="1701" w:type="dxa"/>
            <w:tcBorders>
              <w:top w:val="single" w:sz="4" w:space="0" w:color="auto"/>
              <w:left w:val="single" w:sz="4" w:space="0" w:color="auto"/>
              <w:bottom w:val="single" w:sz="4" w:space="0" w:color="auto"/>
              <w:right w:val="single" w:sz="4" w:space="0" w:color="auto"/>
            </w:tcBorders>
            <w:hideMark/>
          </w:tcPr>
          <w:p w14:paraId="4D622AB4" w14:textId="77777777" w:rsidR="0090106A" w:rsidRDefault="0090106A">
            <w:pPr>
              <w:spacing w:before="120"/>
              <w:jc w:val="center"/>
            </w:pPr>
            <w:r>
              <w:t>Autor</w:t>
            </w:r>
          </w:p>
        </w:tc>
      </w:tr>
      <w:tr w:rsidR="0090106A" w14:paraId="51CE519D" w14:textId="77777777" w:rsidTr="0090106A">
        <w:tc>
          <w:tcPr>
            <w:tcW w:w="1384" w:type="dxa"/>
            <w:tcBorders>
              <w:top w:val="single" w:sz="4" w:space="0" w:color="auto"/>
              <w:left w:val="single" w:sz="4" w:space="0" w:color="auto"/>
              <w:bottom w:val="single" w:sz="4" w:space="0" w:color="auto"/>
              <w:right w:val="single" w:sz="4" w:space="0" w:color="auto"/>
            </w:tcBorders>
          </w:tcPr>
          <w:p w14:paraId="75C009E6" w14:textId="77777777" w:rsidR="0090106A" w:rsidRDefault="0090106A">
            <w:pPr>
              <w:spacing w:before="120"/>
              <w:jc w:val="both"/>
            </w:pPr>
          </w:p>
          <w:p w14:paraId="6348C5F9"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9DFC063"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17E49B7D"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382DD843" w14:textId="77777777" w:rsidR="0090106A" w:rsidRDefault="0090106A">
            <w:pPr>
              <w:spacing w:before="120"/>
              <w:jc w:val="both"/>
            </w:pPr>
          </w:p>
        </w:tc>
      </w:tr>
      <w:tr w:rsidR="0090106A" w14:paraId="155D52B4" w14:textId="77777777" w:rsidTr="009F55A0">
        <w:trPr>
          <w:trHeight w:val="509"/>
        </w:trPr>
        <w:tc>
          <w:tcPr>
            <w:tcW w:w="1384" w:type="dxa"/>
            <w:tcBorders>
              <w:top w:val="single" w:sz="4" w:space="0" w:color="auto"/>
              <w:left w:val="single" w:sz="4" w:space="0" w:color="auto"/>
              <w:bottom w:val="single" w:sz="4" w:space="0" w:color="auto"/>
              <w:right w:val="single" w:sz="4" w:space="0" w:color="auto"/>
            </w:tcBorders>
          </w:tcPr>
          <w:p w14:paraId="731DD49D" w14:textId="77777777" w:rsidR="0090106A" w:rsidRDefault="0090106A">
            <w:pPr>
              <w:spacing w:before="120"/>
              <w:jc w:val="both"/>
            </w:pPr>
          </w:p>
          <w:p w14:paraId="5A729068"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81ACBE8"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370D733A"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A0A39EF" w14:textId="77777777" w:rsidR="0090106A" w:rsidRDefault="0090106A">
            <w:pPr>
              <w:spacing w:before="120"/>
              <w:jc w:val="both"/>
            </w:pPr>
          </w:p>
        </w:tc>
      </w:tr>
      <w:tr w:rsidR="009F55A0" w14:paraId="34B416B9" w14:textId="77777777" w:rsidTr="009F55A0">
        <w:trPr>
          <w:trHeight w:val="977"/>
        </w:trPr>
        <w:tc>
          <w:tcPr>
            <w:tcW w:w="1384" w:type="dxa"/>
            <w:tcBorders>
              <w:top w:val="single" w:sz="4" w:space="0" w:color="auto"/>
              <w:left w:val="single" w:sz="4" w:space="0" w:color="auto"/>
              <w:bottom w:val="single" w:sz="4" w:space="0" w:color="auto"/>
              <w:right w:val="single" w:sz="4" w:space="0" w:color="auto"/>
            </w:tcBorders>
          </w:tcPr>
          <w:p w14:paraId="0AB6635B"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120E5F12"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4C61F42E"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64E15CDA" w14:textId="77777777" w:rsidR="009F55A0" w:rsidRDefault="009F55A0">
            <w:pPr>
              <w:spacing w:before="120"/>
              <w:jc w:val="both"/>
            </w:pPr>
          </w:p>
        </w:tc>
      </w:tr>
      <w:tr w:rsidR="009F55A0" w14:paraId="75FAC127" w14:textId="77777777" w:rsidTr="009F55A0">
        <w:trPr>
          <w:trHeight w:val="1118"/>
        </w:trPr>
        <w:tc>
          <w:tcPr>
            <w:tcW w:w="1384" w:type="dxa"/>
            <w:tcBorders>
              <w:top w:val="single" w:sz="4" w:space="0" w:color="auto"/>
              <w:left w:val="single" w:sz="4" w:space="0" w:color="auto"/>
              <w:bottom w:val="single" w:sz="4" w:space="0" w:color="auto"/>
              <w:right w:val="single" w:sz="4" w:space="0" w:color="auto"/>
            </w:tcBorders>
          </w:tcPr>
          <w:p w14:paraId="63EE61C8"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4B2A272C"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2B2DA3F1"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0F7300B" w14:textId="77777777" w:rsidR="009F55A0" w:rsidRDefault="009F55A0">
            <w:pPr>
              <w:spacing w:before="120"/>
              <w:jc w:val="both"/>
            </w:pPr>
          </w:p>
        </w:tc>
      </w:tr>
      <w:tr w:rsidR="009F55A0" w14:paraId="52DF2966" w14:textId="77777777" w:rsidTr="009F55A0">
        <w:trPr>
          <w:trHeight w:val="993"/>
        </w:trPr>
        <w:tc>
          <w:tcPr>
            <w:tcW w:w="1384" w:type="dxa"/>
            <w:tcBorders>
              <w:top w:val="single" w:sz="4" w:space="0" w:color="auto"/>
              <w:left w:val="single" w:sz="4" w:space="0" w:color="auto"/>
              <w:bottom w:val="single" w:sz="4" w:space="0" w:color="auto"/>
              <w:right w:val="single" w:sz="4" w:space="0" w:color="auto"/>
            </w:tcBorders>
          </w:tcPr>
          <w:p w14:paraId="2A63D537"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52F7796B"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7AF9E0EC"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5F36C2E1" w14:textId="77777777" w:rsidR="009F55A0" w:rsidRDefault="009F55A0">
            <w:pPr>
              <w:spacing w:before="120"/>
              <w:jc w:val="both"/>
            </w:pPr>
          </w:p>
        </w:tc>
      </w:tr>
    </w:tbl>
    <w:p w14:paraId="6291C0F8" w14:textId="77777777" w:rsidR="0090106A" w:rsidRDefault="0090106A" w:rsidP="0090106A">
      <w:pPr>
        <w:pStyle w:val="Zkladntext"/>
      </w:pPr>
    </w:p>
    <w:p w14:paraId="0CA4D7B8" w14:textId="77777777" w:rsidR="0090106A" w:rsidRDefault="0090106A" w:rsidP="0090106A">
      <w:pPr>
        <w:pStyle w:val="Nadpis1"/>
        <w:pageBreakBefore/>
        <w:widowControl/>
        <w:tabs>
          <w:tab w:val="clear" w:pos="0"/>
          <w:tab w:val="left" w:pos="708"/>
        </w:tabs>
        <w:jc w:val="both"/>
        <w:rPr>
          <w:lang w:val="cs-CZ"/>
        </w:rPr>
      </w:pPr>
      <w:r>
        <w:rPr>
          <w:lang w:val="cs-CZ"/>
        </w:rPr>
        <w:lastRenderedPageBreak/>
        <w:t>ÚČEL PROJEKTU</w:t>
      </w:r>
    </w:p>
    <w:p w14:paraId="2AF4575B" w14:textId="0629B87C" w:rsidR="0090106A" w:rsidRDefault="0090106A" w:rsidP="0090106A">
      <w:pPr>
        <w:spacing w:before="120" w:line="240" w:lineRule="atLeast"/>
        <w:ind w:left="426" w:firstLine="283"/>
        <w:jc w:val="both"/>
      </w:pPr>
      <w:r>
        <w:t xml:space="preserve">Projektová dokumentace řeší instalaci fotovoltaické elektrárny a její napojení do elektroinstalace objektu. Elektrárna bude vybudovaná na střeše objektu ležící na parcele č. </w:t>
      </w:r>
      <w:r w:rsidR="00D0560E">
        <w:rPr>
          <w:bCs/>
        </w:rPr>
        <w:t>6047</w:t>
      </w:r>
      <w:r w:rsidR="00C50E03">
        <w:rPr>
          <w:bCs/>
        </w:rPr>
        <w:t xml:space="preserve"> </w:t>
      </w:r>
      <w:r>
        <w:t>v</w:t>
      </w:r>
      <w:r w:rsidR="00D0560E">
        <w:t>e Žďáře nad Sázavou</w:t>
      </w:r>
      <w:r>
        <w:t xml:space="preserve">, </w:t>
      </w:r>
      <w:proofErr w:type="spellStart"/>
      <w:r>
        <w:t>k.ú</w:t>
      </w:r>
      <w:proofErr w:type="spellEnd"/>
      <w:r>
        <w:t xml:space="preserve">. </w:t>
      </w:r>
      <w:r w:rsidR="00D0560E" w:rsidRPr="00D0560E">
        <w:t>Město Žďár [795232]</w:t>
      </w:r>
      <w:r>
        <w:t>.</w:t>
      </w:r>
    </w:p>
    <w:p w14:paraId="7AC809A8" w14:textId="7A7E0677" w:rsidR="0090106A" w:rsidRDefault="0090106A" w:rsidP="0090106A">
      <w:pPr>
        <w:spacing w:before="120" w:line="240" w:lineRule="atLeast"/>
        <w:ind w:left="426" w:firstLine="283"/>
        <w:jc w:val="both"/>
      </w:pPr>
      <w:r>
        <w:t xml:space="preserve">Elektrárna bude tvořena celkem </w:t>
      </w:r>
      <w:r w:rsidR="004F02B4">
        <w:t>88</w:t>
      </w:r>
      <w:r>
        <w:t xml:space="preserve"> ks fotovoltaických panelů, o výkonu </w:t>
      </w:r>
      <w:r w:rsidR="00D0560E">
        <w:t>550</w:t>
      </w:r>
      <w:r>
        <w:t xml:space="preserve"> </w:t>
      </w:r>
      <w:proofErr w:type="spellStart"/>
      <w:r>
        <w:t>Wp</w:t>
      </w:r>
      <w:proofErr w:type="spellEnd"/>
      <w:r>
        <w:t xml:space="preserve">, celkový instalovaný výkon fotovoltaického systému činí </w:t>
      </w:r>
      <w:r w:rsidR="004F02B4">
        <w:t>48</w:t>
      </w:r>
      <w:r>
        <w:t>,</w:t>
      </w:r>
      <w:proofErr w:type="gramStart"/>
      <w:r w:rsidR="004F02B4">
        <w:t>4</w:t>
      </w:r>
      <w:r w:rsidR="00D0560E">
        <w:t>0</w:t>
      </w:r>
      <w:r>
        <w:t xml:space="preserve">  </w:t>
      </w:r>
      <w:proofErr w:type="spellStart"/>
      <w:r>
        <w:t>kWp</w:t>
      </w:r>
      <w:proofErr w:type="spellEnd"/>
      <w:proofErr w:type="gramEnd"/>
      <w:r>
        <w:t>.</w:t>
      </w:r>
      <w:r w:rsidR="000653C9">
        <w:t xml:space="preserve"> Součástí </w:t>
      </w:r>
      <w:r w:rsidR="00D0560E">
        <w:t>ne</w:t>
      </w:r>
      <w:r w:rsidR="000653C9">
        <w:t xml:space="preserve">bude bateriové úložiště. Elektrárna bude </w:t>
      </w:r>
      <w:r w:rsidR="00D0560E">
        <w:t xml:space="preserve">napojena a </w:t>
      </w:r>
      <w:r w:rsidR="000653C9">
        <w:t xml:space="preserve">provozována </w:t>
      </w:r>
      <w:r w:rsidR="00D0560E">
        <w:t xml:space="preserve">s dodávku přebytků </w:t>
      </w:r>
      <w:r w:rsidR="000653C9">
        <w:t>do distribuční soustavy E.GD.</w:t>
      </w:r>
    </w:p>
    <w:p w14:paraId="67277CCC" w14:textId="2844BD0B" w:rsidR="0090106A" w:rsidRDefault="0090106A" w:rsidP="0090106A">
      <w:pPr>
        <w:pStyle w:val="Normlnweb"/>
        <w:spacing w:before="119" w:beforeAutospacing="0" w:after="0" w:line="238" w:lineRule="atLeast"/>
        <w:ind w:left="425" w:firstLine="284"/>
      </w:pPr>
      <w:r>
        <w:t xml:space="preserve">Hlavní jistič pro připojení </w:t>
      </w:r>
      <w:proofErr w:type="gramStart"/>
      <w:r>
        <w:t>FVE  je</w:t>
      </w:r>
      <w:proofErr w:type="gramEnd"/>
      <w:r>
        <w:t xml:space="preserve"> 3 x </w:t>
      </w:r>
      <w:r w:rsidR="00D0560E">
        <w:t>1</w:t>
      </w:r>
      <w:r w:rsidR="004F02B4">
        <w:t>00</w:t>
      </w:r>
      <w:r>
        <w:t xml:space="preserve"> A.</w:t>
      </w:r>
    </w:p>
    <w:p w14:paraId="5CAE24A0" w14:textId="77777777" w:rsidR="00477095" w:rsidRDefault="00477095" w:rsidP="00477095">
      <w:pPr>
        <w:pStyle w:val="Normlnweb"/>
        <w:spacing w:before="119" w:beforeAutospacing="0" w:after="0" w:line="238" w:lineRule="atLeast"/>
        <w:ind w:left="425" w:firstLine="284"/>
      </w:pPr>
      <w:bookmarkStart w:id="0" w:name="_Hlk145014150"/>
      <w:r>
        <w:t>Projekt nemění stávající ochranu objektu proti blesku. Je vyhovující a bude ponechána. Rozložení panelů je navrženo s ohledem na její polohu.</w:t>
      </w:r>
    </w:p>
    <w:bookmarkEnd w:id="0"/>
    <w:p w14:paraId="16AFDC92" w14:textId="77777777" w:rsidR="0090106A" w:rsidRDefault="0090106A" w:rsidP="0090106A">
      <w:pPr>
        <w:pStyle w:val="Nadpis1"/>
        <w:widowControl/>
        <w:jc w:val="both"/>
        <w:rPr>
          <w:lang w:val="cs-CZ"/>
        </w:rPr>
      </w:pPr>
      <w:r>
        <w:rPr>
          <w:lang w:val="cs-CZ"/>
        </w:rPr>
        <w:t>TECHNICKÁ DATA PROJEKTOVÉ DOKUMENTACE</w:t>
      </w:r>
    </w:p>
    <w:p w14:paraId="73AD8382" w14:textId="77777777" w:rsidR="0090106A" w:rsidRDefault="0090106A" w:rsidP="0090106A">
      <w:pPr>
        <w:spacing w:before="120" w:line="240" w:lineRule="atLeast"/>
        <w:ind w:left="426" w:firstLine="283"/>
        <w:jc w:val="both"/>
      </w:pPr>
      <w:r>
        <w:t xml:space="preserve"> Jsou uvedena v</w:t>
      </w:r>
    </w:p>
    <w:p w14:paraId="629B1473"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technické zprávě </w:t>
      </w:r>
    </w:p>
    <w:p w14:paraId="726C744A"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proofErr w:type="spellStart"/>
      <w:r>
        <w:t>schematu</w:t>
      </w:r>
      <w:proofErr w:type="spellEnd"/>
      <w:r>
        <w:t xml:space="preserve"> zapojení (výkresové části)</w:t>
      </w:r>
    </w:p>
    <w:p w14:paraId="45B62608"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přílohách (</w:t>
      </w:r>
      <w:proofErr w:type="spellStart"/>
      <w:r>
        <w:t>datasheetech</w:t>
      </w:r>
      <w:proofErr w:type="spellEnd"/>
      <w:r>
        <w:t>) k jednotlivým komponentům</w:t>
      </w:r>
    </w:p>
    <w:p w14:paraId="77DDD127" w14:textId="77777777" w:rsidR="0090106A" w:rsidRDefault="0090106A" w:rsidP="0090106A">
      <w:pPr>
        <w:pStyle w:val="Nadpis1"/>
        <w:widowControl/>
        <w:jc w:val="both"/>
        <w:rPr>
          <w:lang w:val="cs-CZ"/>
        </w:rPr>
      </w:pPr>
      <w:r>
        <w:rPr>
          <w:lang w:val="cs-CZ"/>
        </w:rPr>
        <w:t>ENERGETICKÁ BILANCE</w:t>
      </w:r>
    </w:p>
    <w:p w14:paraId="13ADB39E" w14:textId="271BF653" w:rsidR="0090106A" w:rsidRDefault="0090106A" w:rsidP="0090106A">
      <w:pPr>
        <w:numPr>
          <w:ilvl w:val="0"/>
          <w:numId w:val="3"/>
        </w:numPr>
        <w:tabs>
          <w:tab w:val="left" w:pos="0"/>
          <w:tab w:val="left" w:pos="992"/>
        </w:tabs>
        <w:suppressAutoHyphens/>
        <w:spacing w:before="120" w:after="0" w:line="240" w:lineRule="atLeast"/>
        <w:ind w:left="992" w:hanging="283"/>
        <w:jc w:val="both"/>
      </w:pPr>
      <w:r>
        <w:t>instalovaný výkon DC: P</w:t>
      </w:r>
      <w:r>
        <w:rPr>
          <w:vertAlign w:val="subscript"/>
        </w:rPr>
        <w:t>DC</w:t>
      </w:r>
      <w:r>
        <w:t xml:space="preserve"> = </w:t>
      </w:r>
      <w:r w:rsidR="004F02B4">
        <w:t>48,</w:t>
      </w:r>
      <w:proofErr w:type="gramStart"/>
      <w:r w:rsidR="004F02B4">
        <w:t>4</w:t>
      </w:r>
      <w:r w:rsidR="00D0560E">
        <w:t>0</w:t>
      </w:r>
      <w:r>
        <w:t xml:space="preserve">  </w:t>
      </w:r>
      <w:proofErr w:type="spellStart"/>
      <w:r>
        <w:t>kWp</w:t>
      </w:r>
      <w:proofErr w:type="spellEnd"/>
      <w:proofErr w:type="gramEnd"/>
    </w:p>
    <w:p w14:paraId="09D05DFD" w14:textId="26A29D38" w:rsidR="0090106A" w:rsidRDefault="0090106A" w:rsidP="0090106A">
      <w:pPr>
        <w:numPr>
          <w:ilvl w:val="0"/>
          <w:numId w:val="3"/>
        </w:numPr>
        <w:tabs>
          <w:tab w:val="left" w:pos="0"/>
          <w:tab w:val="left" w:pos="992"/>
        </w:tabs>
        <w:suppressAutoHyphens/>
        <w:spacing w:before="120" w:after="0" w:line="240" w:lineRule="atLeast"/>
        <w:ind w:left="992" w:hanging="283"/>
        <w:jc w:val="both"/>
      </w:pPr>
      <w:r>
        <w:t>výstupní výkon AC: P</w:t>
      </w:r>
      <w:r>
        <w:rPr>
          <w:vertAlign w:val="subscript"/>
        </w:rPr>
        <w:t xml:space="preserve">AC </w:t>
      </w:r>
      <w:r>
        <w:t xml:space="preserve">= </w:t>
      </w:r>
      <w:r w:rsidR="004F02B4">
        <w:t>50</w:t>
      </w:r>
      <w:r w:rsidR="00E1420A">
        <w:t>,</w:t>
      </w:r>
      <w:r w:rsidR="00D0560E">
        <w:t>0</w:t>
      </w:r>
      <w:r>
        <w:t xml:space="preserve"> </w:t>
      </w:r>
      <w:proofErr w:type="spellStart"/>
      <w:r>
        <w:t>kVA</w:t>
      </w:r>
      <w:proofErr w:type="spellEnd"/>
    </w:p>
    <w:p w14:paraId="3D6D6389" w14:textId="73F26834" w:rsidR="000653C9" w:rsidRDefault="000653C9" w:rsidP="0090106A">
      <w:pPr>
        <w:numPr>
          <w:ilvl w:val="0"/>
          <w:numId w:val="3"/>
        </w:numPr>
        <w:tabs>
          <w:tab w:val="left" w:pos="0"/>
          <w:tab w:val="left" w:pos="992"/>
        </w:tabs>
        <w:suppressAutoHyphens/>
        <w:spacing w:before="120" w:after="0" w:line="240" w:lineRule="atLeast"/>
        <w:ind w:left="992" w:hanging="283"/>
        <w:jc w:val="both"/>
      </w:pPr>
      <w:r>
        <w:t>instalovaná kapacita baterie</w:t>
      </w:r>
      <w:r w:rsidRPr="000653C9">
        <w:t xml:space="preserve"> </w:t>
      </w:r>
      <w:r>
        <w:t>DC: P</w:t>
      </w:r>
      <w:r>
        <w:rPr>
          <w:vertAlign w:val="subscript"/>
        </w:rPr>
        <w:t>DC</w:t>
      </w:r>
      <w:r>
        <w:t xml:space="preserve"> = </w:t>
      </w:r>
      <w:proofErr w:type="gramStart"/>
      <w:r w:rsidR="00D0560E">
        <w:t>0</w:t>
      </w:r>
      <w:r>
        <w:t xml:space="preserve">  </w:t>
      </w:r>
      <w:proofErr w:type="spellStart"/>
      <w:r>
        <w:t>kWp</w:t>
      </w:r>
      <w:proofErr w:type="spellEnd"/>
      <w:proofErr w:type="gramEnd"/>
    </w:p>
    <w:p w14:paraId="19B25F1F" w14:textId="281472FC"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předpokládaná výroba el. energie za rok: cca </w:t>
      </w:r>
      <w:r w:rsidR="004F02B4">
        <w:t>44</w:t>
      </w:r>
      <w:r>
        <w:t xml:space="preserve"> 000 kWh</w:t>
      </w:r>
    </w:p>
    <w:p w14:paraId="6AF7E22E" w14:textId="77777777" w:rsidR="0090106A" w:rsidRDefault="0090106A" w:rsidP="0090106A">
      <w:pPr>
        <w:pStyle w:val="Nadpis1"/>
        <w:widowControl/>
        <w:jc w:val="both"/>
        <w:rPr>
          <w:lang w:val="cs-CZ"/>
        </w:rPr>
      </w:pPr>
      <w:r>
        <w:rPr>
          <w:lang w:val="cs-CZ"/>
        </w:rPr>
        <w:t xml:space="preserve"> ROZSAH PROJEKTU</w:t>
      </w:r>
    </w:p>
    <w:p w14:paraId="42ACE836" w14:textId="77777777" w:rsidR="0090106A" w:rsidRDefault="0090106A" w:rsidP="0090106A">
      <w:pPr>
        <w:spacing w:before="120" w:line="240" w:lineRule="atLeast"/>
        <w:ind w:left="426" w:firstLine="283"/>
        <w:jc w:val="both"/>
      </w:pPr>
      <w:r>
        <w:t>Projekt řeší instalaci fotovoltaických panelů, napojení panelů na střídače a následné napojení na elektrickou síť NN v objektu. Součástí projektu není datové propojení jednotlivých prvků a napojení na dálkový dohled přes webovou aplikaci</w:t>
      </w:r>
    </w:p>
    <w:p w14:paraId="62FBA37F" w14:textId="77777777" w:rsidR="002A2B48" w:rsidRDefault="002A2B48" w:rsidP="002A2B48">
      <w:pPr>
        <w:pStyle w:val="Normlnweb"/>
        <w:spacing w:before="119" w:beforeAutospacing="0" w:after="0" w:line="238" w:lineRule="atLeast"/>
        <w:ind w:left="425" w:firstLine="284"/>
      </w:pPr>
      <w:r>
        <w:t>Projekt nemění stávající ochranu objektu proti blesku. Je vyhovující a bude ponechána. Rozložení panelů je navrženo s ohledem na její polohu.</w:t>
      </w:r>
    </w:p>
    <w:p w14:paraId="251A1FBB" w14:textId="77777777" w:rsidR="0090106A" w:rsidRDefault="0090106A" w:rsidP="0090106A">
      <w:pPr>
        <w:pStyle w:val="Nadpis1"/>
        <w:widowControl/>
        <w:jc w:val="both"/>
        <w:rPr>
          <w:lang w:val="cs-CZ"/>
        </w:rPr>
      </w:pPr>
      <w:r>
        <w:rPr>
          <w:lang w:val="cs-CZ"/>
        </w:rPr>
        <w:t xml:space="preserve">  TECHNICKÝ POPIS</w:t>
      </w:r>
    </w:p>
    <w:p w14:paraId="764018E1" w14:textId="77777777" w:rsidR="0090106A" w:rsidRDefault="0090106A" w:rsidP="0090106A">
      <w:pPr>
        <w:pStyle w:val="Nadpis2"/>
        <w:widowControl/>
        <w:numPr>
          <w:ilvl w:val="1"/>
          <w:numId w:val="4"/>
        </w:numPr>
        <w:tabs>
          <w:tab w:val="left" w:pos="680"/>
        </w:tabs>
        <w:spacing w:after="0"/>
        <w:ind w:left="680" w:hanging="510"/>
        <w:jc w:val="both"/>
      </w:pPr>
      <w:r>
        <w:t>Druhy prostředí a krytí</w:t>
      </w:r>
    </w:p>
    <w:p w14:paraId="140768AD" w14:textId="77777777" w:rsidR="0090106A" w:rsidRDefault="0090106A" w:rsidP="0090106A">
      <w:pPr>
        <w:numPr>
          <w:ilvl w:val="0"/>
          <w:numId w:val="5"/>
        </w:numPr>
        <w:spacing w:after="0" w:line="240" w:lineRule="auto"/>
      </w:pPr>
      <w:r>
        <w:t xml:space="preserve">Vnitřní </w:t>
      </w:r>
      <w:proofErr w:type="gramStart"/>
      <w:r>
        <w:t>prostory - třídění</w:t>
      </w:r>
      <w:proofErr w:type="gramEnd"/>
      <w:r>
        <w:t xml:space="preserve"> vnějších vlivů:</w:t>
      </w:r>
    </w:p>
    <w:p w14:paraId="7B476EEA" w14:textId="77777777" w:rsidR="0090106A" w:rsidRDefault="0090106A" w:rsidP="0090106A">
      <w:pPr>
        <w:ind w:left="720"/>
      </w:pPr>
      <w:r>
        <w:t>AA</w:t>
      </w:r>
      <w:proofErr w:type="gramStart"/>
      <w:r>
        <w:t>5,AB</w:t>
      </w:r>
      <w:proofErr w:type="gramEnd"/>
      <w:r>
        <w:t>5,AC1,AD1,AE1,AF1,AG1,AH1,AK1,AL1,AM1,AN1,AP1,AQ1,BA5,BC2,BD3, BE1,CA1,CB1</w:t>
      </w:r>
    </w:p>
    <w:p w14:paraId="7E76FE71"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60C2392" w14:textId="77777777" w:rsidR="0090106A" w:rsidRDefault="0090106A" w:rsidP="0090106A">
      <w:pPr>
        <w:ind w:left="720"/>
        <w:rPr>
          <w:rFonts w:eastAsia="Lucida Sans Unicode" w:cs="Mangal"/>
          <w:color w:val="auto"/>
          <w:kern w:val="2"/>
          <w:szCs w:val="24"/>
          <w:lang w:eastAsia="hi-IN" w:bidi="hi-IN"/>
        </w:rPr>
      </w:pPr>
    </w:p>
    <w:p w14:paraId="0ABD6EE2" w14:textId="77777777" w:rsidR="0090106A" w:rsidRDefault="0090106A" w:rsidP="0090106A">
      <w:pPr>
        <w:numPr>
          <w:ilvl w:val="0"/>
          <w:numId w:val="5"/>
        </w:numPr>
        <w:spacing w:after="0" w:line="240" w:lineRule="auto"/>
      </w:pPr>
      <w:r>
        <w:t xml:space="preserve">Venkovní </w:t>
      </w:r>
      <w:proofErr w:type="gramStart"/>
      <w:r>
        <w:t>prostory- třídění</w:t>
      </w:r>
      <w:proofErr w:type="gramEnd"/>
      <w:r>
        <w:t xml:space="preserve"> vnějších vlivů:</w:t>
      </w:r>
    </w:p>
    <w:p w14:paraId="20539B96"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lastRenderedPageBreak/>
        <w:t>AA</w:t>
      </w:r>
      <w:proofErr w:type="gramStart"/>
      <w:r>
        <w:rPr>
          <w:rFonts w:eastAsia="Times New Roman" w:cs="Times New Roman"/>
          <w:color w:val="000000"/>
          <w:kern w:val="0"/>
          <w:szCs w:val="24"/>
          <w:lang w:eastAsia="cs-CZ" w:bidi="ar-SA"/>
        </w:rPr>
        <w:t>7,AB</w:t>
      </w:r>
      <w:proofErr w:type="gramEnd"/>
      <w:r>
        <w:rPr>
          <w:rFonts w:eastAsia="Times New Roman" w:cs="Times New Roman"/>
          <w:color w:val="000000"/>
          <w:kern w:val="0"/>
          <w:szCs w:val="24"/>
          <w:lang w:eastAsia="cs-CZ" w:bidi="ar-SA"/>
        </w:rPr>
        <w:t>7,AC1,AD2,AE1,AF1,AG1,AH1,AK1, AM1, AL1,AN3,AP1,AQ2,BA5,BC3,BD3, BE1,CA1,CB1</w:t>
      </w:r>
    </w:p>
    <w:p w14:paraId="428487E8"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Třída AD3 – nebezpečné, AB8 – nebezpečné</w:t>
      </w:r>
    </w:p>
    <w:p w14:paraId="715EB4E2" w14:textId="0B9D4B79" w:rsidR="0090106A" w:rsidRDefault="0090106A" w:rsidP="0090106A">
      <w:pPr>
        <w:ind w:left="720"/>
        <w:rPr>
          <w:rFonts w:eastAsia="Lucida Sans Unicode" w:cs="Mangal"/>
          <w:color w:val="auto"/>
          <w:kern w:val="2"/>
          <w:szCs w:val="24"/>
          <w:lang w:eastAsia="hi-IN" w:bidi="hi-IN"/>
        </w:rPr>
      </w:pPr>
    </w:p>
    <w:p w14:paraId="2C650646" w14:textId="77777777" w:rsidR="00E1420A" w:rsidRDefault="00E1420A" w:rsidP="0090106A">
      <w:pPr>
        <w:ind w:left="720"/>
        <w:rPr>
          <w:rFonts w:eastAsia="Lucida Sans Unicode" w:cs="Mangal"/>
          <w:color w:val="auto"/>
          <w:kern w:val="2"/>
          <w:szCs w:val="24"/>
          <w:lang w:eastAsia="hi-IN" w:bidi="hi-IN"/>
        </w:rPr>
      </w:pPr>
    </w:p>
    <w:p w14:paraId="594E27A1" w14:textId="77777777" w:rsidR="0090106A" w:rsidRDefault="0090106A" w:rsidP="0090106A">
      <w:pPr>
        <w:ind w:left="720"/>
      </w:pPr>
      <w:r>
        <w:t>Prostory z hlediska nebezpečí úrazu el. proudem dle ČSN 33 2000-4-41 ed.3:</w:t>
      </w:r>
    </w:p>
    <w:p w14:paraId="26532A20" w14:textId="77777777" w:rsidR="0090106A" w:rsidRDefault="0090106A" w:rsidP="0090106A">
      <w:pPr>
        <w:ind w:left="720"/>
        <w:rPr>
          <w:b/>
        </w:rPr>
      </w:pPr>
      <w:r>
        <w:rPr>
          <w:b/>
        </w:rPr>
        <w:t xml:space="preserve">Dotčené prostory uvnitř objektu – prostory </w:t>
      </w:r>
      <w:r>
        <w:rPr>
          <w:b/>
          <w:u w:val="single"/>
        </w:rPr>
        <w:t>normální</w:t>
      </w:r>
    </w:p>
    <w:p w14:paraId="5F83D0E9" w14:textId="77777777" w:rsidR="0090106A" w:rsidRDefault="0090106A" w:rsidP="0090106A">
      <w:pPr>
        <w:ind w:left="720"/>
        <w:rPr>
          <w:b/>
          <w:u w:val="single"/>
        </w:rPr>
      </w:pPr>
      <w:r>
        <w:rPr>
          <w:b/>
        </w:rPr>
        <w:t xml:space="preserve">Venkovní prostory – prostory </w:t>
      </w:r>
      <w:r>
        <w:rPr>
          <w:b/>
          <w:u w:val="single"/>
        </w:rPr>
        <w:t>nebezpečné</w:t>
      </w:r>
    </w:p>
    <w:p w14:paraId="5EF258D4" w14:textId="77777777" w:rsidR="0090106A" w:rsidRDefault="0090106A" w:rsidP="0090106A">
      <w:pPr>
        <w:ind w:left="720"/>
      </w:pPr>
    </w:p>
    <w:p w14:paraId="1246A339" w14:textId="77777777" w:rsidR="0090106A" w:rsidRDefault="0090106A" w:rsidP="0090106A">
      <w:pPr>
        <w:ind w:left="426" w:firstLine="283"/>
      </w:pPr>
      <w:r>
        <w:t>Stanoveným třídám vnějších vlivů musí odpovídat provedení elektroinstalace dle ČSN 33 2000-4-41 ed.3, ČSN 33 2000-5-51 ed.3 a dalších souvisejících platných ČSN.</w:t>
      </w:r>
    </w:p>
    <w:p w14:paraId="3AF06BE4" w14:textId="77777777" w:rsidR="0090106A" w:rsidRDefault="0090106A" w:rsidP="0090106A">
      <w:pPr>
        <w:ind w:left="426" w:firstLine="283"/>
      </w:pPr>
      <w:r>
        <w:t>Uvedené třídy vnějších vlivů je třeba před uvedením zařízení do provozu ověřit. Změní-li se charakter místností nebo prostor, musí být překontrolováno, zda elektrická zařízení změněným podmínkám vyhovují.</w:t>
      </w:r>
    </w:p>
    <w:p w14:paraId="3467EDC9" w14:textId="77777777" w:rsidR="0090106A" w:rsidRDefault="0090106A" w:rsidP="0090106A">
      <w:pPr>
        <w:pStyle w:val="Nadpis2"/>
        <w:widowControl/>
        <w:numPr>
          <w:ilvl w:val="1"/>
          <w:numId w:val="4"/>
        </w:numPr>
        <w:tabs>
          <w:tab w:val="left" w:pos="680"/>
        </w:tabs>
        <w:spacing w:after="0"/>
        <w:ind w:left="680" w:hanging="510"/>
        <w:jc w:val="both"/>
      </w:pPr>
      <w:r>
        <w:t>Ochranné pásmo FVE</w:t>
      </w:r>
    </w:p>
    <w:p w14:paraId="1219F756" w14:textId="77777777" w:rsidR="0090106A" w:rsidRDefault="0090106A" w:rsidP="0090106A">
      <w:pPr>
        <w:ind w:left="426" w:firstLine="283"/>
      </w:pPr>
      <w:r>
        <w:t xml:space="preserve">Zákon č. 458/2000 Sb., zákon o podmínkách podnikání a o výkonu státní správy v energetických odvětvích a o změně některých zákonů (energetický zákon) v § 46 bodě (7) definuje tzv. </w:t>
      </w:r>
      <w:r>
        <w:rPr>
          <w:b/>
        </w:rPr>
        <w:t>ochranné pásmo (OP)</w:t>
      </w:r>
      <w:r>
        <w:t>: „Ochranné pásmo výrobny elektřiny je souvislý prostor vymezený svislými rovinami vedenými v kolmé vzdálenosti</w:t>
      </w:r>
    </w:p>
    <w:p w14:paraId="09326461" w14:textId="77777777" w:rsidR="0090106A" w:rsidRDefault="0090106A" w:rsidP="0090106A">
      <w:pPr>
        <w:pStyle w:val="Zkladntext"/>
        <w:ind w:left="426" w:firstLine="283"/>
        <w:rPr>
          <w:bCs/>
        </w:rPr>
      </w:pPr>
      <w:r>
        <w:rPr>
          <w:bCs/>
        </w:rPr>
        <w:t xml:space="preserve">e) 1 m od vnějšího líce obvodového zdiva budovy, na které je výrobna elektřiny umístěna, u výroben elektřiny připojených k distribuční soustavě s napětím do 1 </w:t>
      </w:r>
      <w:proofErr w:type="spellStart"/>
      <w:r>
        <w:rPr>
          <w:bCs/>
        </w:rPr>
        <w:t>kV</w:t>
      </w:r>
      <w:proofErr w:type="spellEnd"/>
      <w:r>
        <w:rPr>
          <w:bCs/>
        </w:rPr>
        <w:t xml:space="preserve"> včetně s instalovaným výkonem nad 10 kW.“ </w:t>
      </w:r>
    </w:p>
    <w:p w14:paraId="6D419150" w14:textId="77777777" w:rsidR="0090106A" w:rsidRDefault="0090106A" w:rsidP="0090106A">
      <w:pPr>
        <w:pStyle w:val="Zkladntext"/>
      </w:pPr>
      <w:r>
        <w:t xml:space="preserve">Na základě výše citovaného zákona </w:t>
      </w:r>
      <w:r>
        <w:rPr>
          <w:i/>
          <w:u w:val="single"/>
        </w:rPr>
        <w:t>vznikne OP okolo této FV výrobny. Prostorové vymezení je patrné z výkresu č. 02 „Situace širších vztahů“.</w:t>
      </w:r>
    </w:p>
    <w:p w14:paraId="07708D1F" w14:textId="77777777" w:rsidR="0090106A" w:rsidRDefault="0090106A" w:rsidP="0090106A">
      <w:pPr>
        <w:pStyle w:val="Zkladntext"/>
      </w:pPr>
    </w:p>
    <w:p w14:paraId="03E296D6" w14:textId="77777777" w:rsidR="0090106A" w:rsidRDefault="0090106A" w:rsidP="0090106A">
      <w:pPr>
        <w:pStyle w:val="Nadpis2"/>
        <w:widowControl/>
        <w:numPr>
          <w:ilvl w:val="1"/>
          <w:numId w:val="4"/>
        </w:numPr>
        <w:tabs>
          <w:tab w:val="left" w:pos="680"/>
        </w:tabs>
        <w:spacing w:after="0"/>
        <w:ind w:left="680" w:hanging="510"/>
        <w:jc w:val="both"/>
      </w:pPr>
      <w:r>
        <w:t>Popis instalace</w:t>
      </w:r>
    </w:p>
    <w:p w14:paraId="7E7B8528" w14:textId="4627A428" w:rsidR="00F62FC5" w:rsidRDefault="0090106A" w:rsidP="00F62FC5">
      <w:pPr>
        <w:widowControl w:val="0"/>
        <w:autoSpaceDE w:val="0"/>
        <w:autoSpaceDN w:val="0"/>
        <w:adjustRightInd w:val="0"/>
        <w:spacing w:after="0" w:line="240" w:lineRule="auto"/>
        <w:rPr>
          <w:rFonts w:ascii="Arial" w:eastAsiaTheme="minorEastAsia" w:hAnsi="Arial" w:cs="Arial"/>
          <w:color w:val="auto"/>
          <w:sz w:val="24"/>
          <w:szCs w:val="24"/>
        </w:rPr>
      </w:pPr>
      <w:r>
        <w:t xml:space="preserve">Fotovoltaická elektrárna se skládá ze </w:t>
      </w:r>
      <w:r w:rsidR="004F02B4">
        <w:t>88</w:t>
      </w:r>
      <w:r>
        <w:t xml:space="preserve"> ks fotovoltaických monokrystalických</w:t>
      </w:r>
      <w:r w:rsidR="00D0560E">
        <w:t xml:space="preserve"> </w:t>
      </w:r>
      <w:r>
        <w:t xml:space="preserve">panelů, </w:t>
      </w:r>
      <w:proofErr w:type="spellStart"/>
      <w:r w:rsidR="004F02B4" w:rsidRPr="004F02B4">
        <w:t>Risen</w:t>
      </w:r>
      <w:proofErr w:type="spellEnd"/>
      <w:r w:rsidR="004F02B4" w:rsidRPr="004F02B4">
        <w:t xml:space="preserve"> RSM110-</w:t>
      </w:r>
      <w:proofErr w:type="gramStart"/>
      <w:r w:rsidR="004F02B4" w:rsidRPr="004F02B4">
        <w:t>8-550M</w:t>
      </w:r>
      <w:proofErr w:type="gramEnd"/>
      <w:r w:rsidR="004F02B4" w:rsidRPr="004F02B4">
        <w:t xml:space="preserve"> HSA</w:t>
      </w:r>
      <w:r w:rsidR="004F02B4">
        <w:t xml:space="preserve"> </w:t>
      </w:r>
      <w:r>
        <w:t>o jmenovitém výkonu</w:t>
      </w:r>
      <w:r w:rsidR="00B060E7">
        <w:t xml:space="preserve"> 5</w:t>
      </w:r>
      <w:r w:rsidR="00AF566B">
        <w:t>5</w:t>
      </w:r>
      <w:r w:rsidR="00B060E7">
        <w:t>0</w:t>
      </w:r>
      <w:r>
        <w:t xml:space="preserve"> </w:t>
      </w:r>
      <w:proofErr w:type="spellStart"/>
      <w:r>
        <w:t>Wp</w:t>
      </w:r>
      <w:proofErr w:type="spellEnd"/>
      <w:r>
        <w:t xml:space="preserve"> (nebo ekvivalent).</w:t>
      </w:r>
      <w:r w:rsidR="00F62FC5">
        <w:t xml:space="preserve"> </w:t>
      </w:r>
      <w:r w:rsidR="00F62FC5">
        <w:rPr>
          <w:rFonts w:ascii="Arial" w:eastAsiaTheme="minorEastAsia" w:hAnsi="Arial" w:cs="Arial"/>
          <w:color w:val="FF0000"/>
        </w:rPr>
        <w:t>Z</w:t>
      </w:r>
      <w:r w:rsidR="00F62FC5">
        <w:rPr>
          <w:rFonts w:ascii="Arial" w:eastAsiaTheme="minorEastAsia" w:hAnsi="Arial" w:cs="Arial"/>
          <w:color w:val="FF0000"/>
        </w:rPr>
        <w:t>adavatel připouští možnost nabídnout rovnocenné řešení</w:t>
      </w:r>
      <w:r w:rsidR="00F62FC5">
        <w:rPr>
          <w:rFonts w:ascii="Arial" w:eastAsiaTheme="minorEastAsia" w:hAnsi="Arial" w:cs="Arial"/>
          <w:color w:val="FF0000"/>
        </w:rPr>
        <w:t>.</w:t>
      </w:r>
    </w:p>
    <w:p w14:paraId="26C1488A" w14:textId="63B04D8F" w:rsidR="0090106A" w:rsidRDefault="0090106A" w:rsidP="0090106A">
      <w:pPr>
        <w:pStyle w:val="Normlnweb"/>
        <w:spacing w:before="119" w:beforeAutospacing="0" w:after="0"/>
        <w:ind w:left="425" w:firstLine="284"/>
      </w:pPr>
      <w:r>
        <w:t xml:space="preserve"> Celkově je FVE tvořena </w:t>
      </w:r>
      <w:r w:rsidR="00AF566B">
        <w:t>jedním</w:t>
      </w:r>
      <w:r>
        <w:t xml:space="preserve"> invertor</w:t>
      </w:r>
      <w:r w:rsidR="00AF566B">
        <w:t>em</w:t>
      </w:r>
      <w:r>
        <w:t xml:space="preserve"> – střídač</w:t>
      </w:r>
      <w:r w:rsidR="00AF566B">
        <w:t>em</w:t>
      </w:r>
      <w:r>
        <w:t>, kter</w:t>
      </w:r>
      <w:r w:rsidR="00AF566B">
        <w:t>ý</w:t>
      </w:r>
      <w:r>
        <w:t xml:space="preserve"> bud</w:t>
      </w:r>
      <w:r w:rsidR="00AF566B">
        <w:t>e</w:t>
      </w:r>
      <w:r>
        <w:t xml:space="preserve"> napojen</w:t>
      </w:r>
      <w:r w:rsidR="00AF566B">
        <w:t>ý</w:t>
      </w:r>
      <w:r>
        <w:t xml:space="preserve"> na </w:t>
      </w:r>
      <w:r w:rsidR="004F02B4">
        <w:t>4</w:t>
      </w:r>
      <w:r w:rsidR="00E17A35">
        <w:t>+</w:t>
      </w:r>
      <w:r w:rsidR="004F02B4">
        <w:t>4</w:t>
      </w:r>
      <w:r>
        <w:t xml:space="preserve"> </w:t>
      </w:r>
      <w:proofErr w:type="spellStart"/>
      <w:r>
        <w:t>stringů</w:t>
      </w:r>
      <w:proofErr w:type="spellEnd"/>
      <w:r>
        <w:t xml:space="preserve"> </w:t>
      </w:r>
      <w:r w:rsidR="00E17A35">
        <w:t xml:space="preserve">s východní a západní orientací FV panelů. </w:t>
      </w:r>
      <w:r>
        <w:t xml:space="preserve">Přesné zapojení je patrné z výkresu č. </w:t>
      </w:r>
      <w:r w:rsidR="00E17A35">
        <w:t>D</w:t>
      </w:r>
      <w:r w:rsidR="00B060E7">
        <w:t>2.</w:t>
      </w:r>
      <w:r>
        <w:t>4.</w:t>
      </w:r>
    </w:p>
    <w:p w14:paraId="4A96388D" w14:textId="77777777" w:rsidR="00F62FC5" w:rsidRDefault="0090106A" w:rsidP="00F62FC5">
      <w:pPr>
        <w:widowControl w:val="0"/>
        <w:autoSpaceDE w:val="0"/>
        <w:autoSpaceDN w:val="0"/>
        <w:adjustRightInd w:val="0"/>
        <w:spacing w:after="0" w:line="240" w:lineRule="auto"/>
        <w:rPr>
          <w:rFonts w:ascii="Arial" w:eastAsiaTheme="minorEastAsia" w:hAnsi="Arial" w:cs="Arial"/>
          <w:color w:val="auto"/>
          <w:sz w:val="24"/>
          <w:szCs w:val="24"/>
        </w:rPr>
      </w:pPr>
      <w:r w:rsidRPr="00E17A35">
        <w:rPr>
          <w:rFonts w:ascii="Times New Roman" w:hAnsi="Times New Roman" w:cs="Times New Roman"/>
          <w:sz w:val="24"/>
          <w:szCs w:val="24"/>
        </w:rPr>
        <w:t xml:space="preserve">FV </w:t>
      </w:r>
      <w:proofErr w:type="spellStart"/>
      <w:r w:rsidRPr="00E17A35">
        <w:rPr>
          <w:rFonts w:ascii="Times New Roman" w:hAnsi="Times New Roman" w:cs="Times New Roman"/>
          <w:sz w:val="24"/>
          <w:szCs w:val="24"/>
        </w:rPr>
        <w:t>stringy</w:t>
      </w:r>
      <w:proofErr w:type="spellEnd"/>
      <w:r w:rsidRPr="00E17A35">
        <w:rPr>
          <w:rFonts w:ascii="Times New Roman" w:hAnsi="Times New Roman" w:cs="Times New Roman"/>
          <w:sz w:val="24"/>
          <w:szCs w:val="24"/>
        </w:rPr>
        <w:t xml:space="preserve"> budou připojeny k třífázov</w:t>
      </w:r>
      <w:r w:rsidR="00AF566B" w:rsidRPr="00E17A35">
        <w:rPr>
          <w:rFonts w:ascii="Times New Roman" w:hAnsi="Times New Roman" w:cs="Times New Roman"/>
          <w:sz w:val="24"/>
          <w:szCs w:val="24"/>
        </w:rPr>
        <w:t>ému</w:t>
      </w:r>
      <w:r w:rsidRPr="00E17A35">
        <w:rPr>
          <w:rFonts w:ascii="Times New Roman" w:hAnsi="Times New Roman" w:cs="Times New Roman"/>
          <w:sz w:val="24"/>
          <w:szCs w:val="24"/>
        </w:rPr>
        <w:t xml:space="preserve"> střídač</w:t>
      </w:r>
      <w:r w:rsidR="00AF566B" w:rsidRPr="00E17A35">
        <w:rPr>
          <w:rFonts w:ascii="Times New Roman" w:hAnsi="Times New Roman" w:cs="Times New Roman"/>
          <w:sz w:val="24"/>
          <w:szCs w:val="24"/>
        </w:rPr>
        <w:t>i</w:t>
      </w:r>
      <w:r w:rsidRPr="00E17A35">
        <w:rPr>
          <w:rFonts w:ascii="Times New Roman" w:hAnsi="Times New Roman" w:cs="Times New Roman"/>
          <w:sz w:val="24"/>
          <w:szCs w:val="24"/>
        </w:rPr>
        <w:t xml:space="preserve"> </w:t>
      </w:r>
      <w:r w:rsidR="00B060E7" w:rsidRPr="00B060E7">
        <w:rPr>
          <w:rFonts w:ascii="Times New Roman" w:hAnsi="Times New Roman" w:cs="Times New Roman"/>
          <w:sz w:val="24"/>
          <w:szCs w:val="24"/>
        </w:rPr>
        <w:t xml:space="preserve">SOFAR </w:t>
      </w:r>
      <w:r w:rsidR="004F02B4">
        <w:rPr>
          <w:rFonts w:ascii="Times New Roman" w:hAnsi="Times New Roman" w:cs="Times New Roman"/>
          <w:sz w:val="24"/>
          <w:szCs w:val="24"/>
        </w:rPr>
        <w:t>45</w:t>
      </w:r>
      <w:r w:rsidR="00B060E7" w:rsidRPr="00B060E7">
        <w:rPr>
          <w:rFonts w:ascii="Times New Roman" w:hAnsi="Times New Roman" w:cs="Times New Roman"/>
          <w:sz w:val="24"/>
          <w:szCs w:val="24"/>
        </w:rPr>
        <w:t>KTLX-G3</w:t>
      </w:r>
      <w:r w:rsidR="00F62FC5">
        <w:rPr>
          <w:rFonts w:ascii="Times New Roman" w:hAnsi="Times New Roman" w:cs="Times New Roman"/>
          <w:sz w:val="24"/>
          <w:szCs w:val="24"/>
        </w:rPr>
        <w:t xml:space="preserve"> </w:t>
      </w:r>
      <w:r w:rsidR="00F62FC5">
        <w:rPr>
          <w:rFonts w:ascii="Arial" w:eastAsiaTheme="minorEastAsia" w:hAnsi="Arial" w:cs="Arial"/>
          <w:color w:val="FF0000"/>
        </w:rPr>
        <w:t>Zadavatel připouští možnost nabídnout rovnocenné řešení.</w:t>
      </w:r>
    </w:p>
    <w:p w14:paraId="6008A3D5" w14:textId="00044893" w:rsidR="0090106A" w:rsidRPr="00E17A35" w:rsidRDefault="00B060E7" w:rsidP="0090106A">
      <w:pPr>
        <w:spacing w:before="120"/>
        <w:ind w:left="426" w:firstLine="283"/>
        <w:jc w:val="both"/>
        <w:rPr>
          <w:rFonts w:ascii="Times New Roman" w:hAnsi="Times New Roman" w:cs="Times New Roman"/>
          <w:sz w:val="24"/>
          <w:szCs w:val="24"/>
        </w:rPr>
      </w:pPr>
      <w:r w:rsidRPr="00B060E7">
        <w:rPr>
          <w:rFonts w:ascii="Times New Roman" w:hAnsi="Times New Roman" w:cs="Times New Roman"/>
          <w:sz w:val="24"/>
          <w:szCs w:val="24"/>
        </w:rPr>
        <w:t xml:space="preserve"> </w:t>
      </w:r>
      <w:r w:rsidR="00AF566B" w:rsidRPr="00E17A35">
        <w:rPr>
          <w:rFonts w:ascii="Times New Roman" w:hAnsi="Times New Roman" w:cs="Times New Roman"/>
          <w:sz w:val="24"/>
          <w:szCs w:val="24"/>
        </w:rPr>
        <w:t xml:space="preserve">přes </w:t>
      </w:r>
      <w:r>
        <w:rPr>
          <w:rFonts w:ascii="Times New Roman" w:hAnsi="Times New Roman" w:cs="Times New Roman"/>
          <w:sz w:val="24"/>
          <w:szCs w:val="24"/>
        </w:rPr>
        <w:t>rozvaděč RFVE DC</w:t>
      </w:r>
      <w:r w:rsidR="00AF566B" w:rsidRPr="00E17A35">
        <w:rPr>
          <w:rFonts w:ascii="Times New Roman" w:hAnsi="Times New Roman" w:cs="Times New Roman"/>
          <w:sz w:val="24"/>
          <w:szCs w:val="24"/>
        </w:rPr>
        <w:t xml:space="preserve"> </w:t>
      </w:r>
      <w:r>
        <w:rPr>
          <w:rFonts w:ascii="Times New Roman" w:hAnsi="Times New Roman" w:cs="Times New Roman"/>
          <w:sz w:val="24"/>
          <w:szCs w:val="24"/>
        </w:rPr>
        <w:t>vybavený</w:t>
      </w:r>
      <w:r w:rsidR="00AF566B" w:rsidRPr="00E17A35">
        <w:rPr>
          <w:rFonts w:ascii="Times New Roman" w:hAnsi="Times New Roman" w:cs="Times New Roman"/>
          <w:sz w:val="24"/>
          <w:szCs w:val="24"/>
        </w:rPr>
        <w:t xml:space="preserve"> odpojovač</w:t>
      </w:r>
      <w:r>
        <w:rPr>
          <w:rFonts w:ascii="Times New Roman" w:hAnsi="Times New Roman" w:cs="Times New Roman"/>
          <w:sz w:val="24"/>
          <w:szCs w:val="24"/>
        </w:rPr>
        <w:t>em</w:t>
      </w:r>
      <w:r w:rsidR="00AF566B" w:rsidRPr="00E17A35">
        <w:rPr>
          <w:rFonts w:ascii="Times New Roman" w:hAnsi="Times New Roman" w:cs="Times New Roman"/>
          <w:sz w:val="24"/>
          <w:szCs w:val="24"/>
        </w:rPr>
        <w:t xml:space="preserve"> a ochran</w:t>
      </w:r>
      <w:r>
        <w:rPr>
          <w:rFonts w:ascii="Times New Roman" w:hAnsi="Times New Roman" w:cs="Times New Roman"/>
          <w:sz w:val="24"/>
          <w:szCs w:val="24"/>
        </w:rPr>
        <w:t>ou</w:t>
      </w:r>
      <w:r w:rsidR="00AF566B" w:rsidRPr="00E17A35">
        <w:rPr>
          <w:rFonts w:ascii="Times New Roman" w:hAnsi="Times New Roman" w:cs="Times New Roman"/>
          <w:sz w:val="24"/>
          <w:szCs w:val="24"/>
        </w:rPr>
        <w:t xml:space="preserve"> </w:t>
      </w:r>
      <w:r>
        <w:rPr>
          <w:rFonts w:ascii="Times New Roman" w:hAnsi="Times New Roman" w:cs="Times New Roman"/>
          <w:sz w:val="24"/>
          <w:szCs w:val="24"/>
        </w:rPr>
        <w:t xml:space="preserve">pro jednotlivé </w:t>
      </w:r>
      <w:proofErr w:type="spellStart"/>
      <w:r>
        <w:rPr>
          <w:rFonts w:ascii="Times New Roman" w:hAnsi="Times New Roman" w:cs="Times New Roman"/>
          <w:sz w:val="24"/>
          <w:szCs w:val="24"/>
        </w:rPr>
        <w:t>stringy</w:t>
      </w:r>
      <w:proofErr w:type="spellEnd"/>
      <w:r>
        <w:rPr>
          <w:rFonts w:ascii="Times New Roman" w:hAnsi="Times New Roman" w:cs="Times New Roman"/>
          <w:sz w:val="24"/>
          <w:szCs w:val="24"/>
        </w:rPr>
        <w:t xml:space="preserve"> </w:t>
      </w:r>
      <w:r w:rsidR="00AF566B" w:rsidRPr="00E17A35">
        <w:rPr>
          <w:rFonts w:ascii="Times New Roman" w:hAnsi="Times New Roman" w:cs="Times New Roman"/>
          <w:sz w:val="24"/>
          <w:szCs w:val="24"/>
        </w:rPr>
        <w:t>(</w:t>
      </w:r>
      <w:r>
        <w:rPr>
          <w:rFonts w:ascii="Times New Roman" w:hAnsi="Times New Roman" w:cs="Times New Roman"/>
          <w:sz w:val="24"/>
          <w:szCs w:val="24"/>
        </w:rPr>
        <w:t>ochrana</w:t>
      </w:r>
      <w:r w:rsidR="00AF566B" w:rsidRPr="00E17A35">
        <w:rPr>
          <w:rFonts w:ascii="Times New Roman" w:hAnsi="Times New Roman" w:cs="Times New Roman"/>
          <w:sz w:val="24"/>
          <w:szCs w:val="24"/>
        </w:rPr>
        <w:t xml:space="preserve"> </w:t>
      </w:r>
      <w:r>
        <w:rPr>
          <w:rFonts w:ascii="Times New Roman" w:hAnsi="Times New Roman" w:cs="Times New Roman"/>
          <w:sz w:val="24"/>
          <w:szCs w:val="24"/>
        </w:rPr>
        <w:t xml:space="preserve">všech </w:t>
      </w:r>
      <w:proofErr w:type="spellStart"/>
      <w:r w:rsidR="00AF566B" w:rsidRPr="00E17A35">
        <w:rPr>
          <w:rFonts w:ascii="Times New Roman" w:hAnsi="Times New Roman" w:cs="Times New Roman"/>
          <w:sz w:val="24"/>
          <w:szCs w:val="24"/>
        </w:rPr>
        <w:t>stringů</w:t>
      </w:r>
      <w:proofErr w:type="spellEnd"/>
      <w:r w:rsidR="00AF566B" w:rsidRPr="00E17A35">
        <w:rPr>
          <w:rFonts w:ascii="Times New Roman" w:hAnsi="Times New Roman" w:cs="Times New Roman"/>
          <w:sz w:val="24"/>
          <w:szCs w:val="24"/>
        </w:rPr>
        <w:t xml:space="preserve"> do měniče)</w:t>
      </w:r>
      <w:r w:rsidR="0090106A" w:rsidRPr="00E17A35">
        <w:rPr>
          <w:rFonts w:ascii="Times New Roman" w:hAnsi="Times New Roman" w:cs="Times New Roman"/>
          <w:sz w:val="24"/>
          <w:szCs w:val="24"/>
        </w:rPr>
        <w:t>.</w:t>
      </w:r>
    </w:p>
    <w:p w14:paraId="46820A14" w14:textId="40DEC229"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 xml:space="preserve">FV panely budou přichyceny na hliníkové střešní konstrukci, která </w:t>
      </w:r>
      <w:r w:rsidR="00AF566B">
        <w:rPr>
          <w:rFonts w:eastAsia="Lucida Sans Unicode" w:cs="Mangal"/>
          <w:kern w:val="2"/>
          <w:lang w:eastAsia="hi-IN" w:bidi="hi-IN"/>
        </w:rPr>
        <w:t xml:space="preserve">bude mít </w:t>
      </w:r>
      <w:proofErr w:type="spellStart"/>
      <w:r w:rsidR="00AF566B">
        <w:rPr>
          <w:rFonts w:eastAsia="Lucida Sans Unicode" w:cs="Mangal"/>
          <w:kern w:val="2"/>
          <w:lang w:eastAsia="hi-IN" w:bidi="hi-IN"/>
        </w:rPr>
        <w:t>východo</w:t>
      </w:r>
      <w:proofErr w:type="spellEnd"/>
      <w:r w:rsidR="00AF566B">
        <w:rPr>
          <w:rFonts w:eastAsia="Lucida Sans Unicode" w:cs="Mangal"/>
          <w:kern w:val="2"/>
          <w:lang w:eastAsia="hi-IN" w:bidi="hi-IN"/>
        </w:rPr>
        <w:t xml:space="preserve"> západní orientaci s náklonem</w:t>
      </w:r>
      <w:r>
        <w:rPr>
          <w:rFonts w:eastAsia="Lucida Sans Unicode" w:cs="Mangal"/>
          <w:kern w:val="2"/>
          <w:lang w:eastAsia="hi-IN" w:bidi="hi-IN"/>
        </w:rPr>
        <w:t xml:space="preserve"> </w:t>
      </w:r>
      <w:r w:rsidR="00AF566B">
        <w:rPr>
          <w:rFonts w:eastAsia="Lucida Sans Unicode" w:cs="Mangal"/>
          <w:kern w:val="2"/>
          <w:lang w:eastAsia="hi-IN" w:bidi="hi-IN"/>
        </w:rPr>
        <w:t>FV Panelů</w:t>
      </w:r>
      <w:r>
        <w:rPr>
          <w:rFonts w:eastAsia="Lucida Sans Unicode" w:cs="Mangal"/>
          <w:kern w:val="2"/>
          <w:lang w:eastAsia="hi-IN" w:bidi="hi-IN"/>
        </w:rPr>
        <w:t xml:space="preserve"> - 1</w:t>
      </w:r>
      <w:r w:rsidR="00AF566B">
        <w:rPr>
          <w:rFonts w:eastAsia="Lucida Sans Unicode" w:cs="Mangal"/>
          <w:kern w:val="2"/>
          <w:lang w:eastAsia="hi-IN" w:bidi="hi-IN"/>
        </w:rPr>
        <w:t>0</w:t>
      </w:r>
      <w:r>
        <w:rPr>
          <w:rFonts w:eastAsia="Lucida Sans Unicode" w:cs="Mangal"/>
          <w:kern w:val="2"/>
          <w:lang w:eastAsia="hi-IN" w:bidi="hi-IN"/>
        </w:rPr>
        <w:t xml:space="preserve">° vůči zemi. Na </w:t>
      </w:r>
      <w:r w:rsidR="00152D6E">
        <w:rPr>
          <w:rFonts w:eastAsia="Lucida Sans Unicode" w:cs="Mangal"/>
          <w:kern w:val="2"/>
          <w:lang w:eastAsia="hi-IN" w:bidi="hi-IN"/>
        </w:rPr>
        <w:t>ploché</w:t>
      </w:r>
      <w:r>
        <w:rPr>
          <w:rFonts w:eastAsia="Lucida Sans Unicode" w:cs="Mangal"/>
          <w:kern w:val="2"/>
          <w:lang w:eastAsia="hi-IN" w:bidi="hi-IN"/>
        </w:rPr>
        <w:t xml:space="preserve"> střeše </w:t>
      </w:r>
      <w:r w:rsidR="00AF566B">
        <w:rPr>
          <w:rFonts w:eastAsia="Lucida Sans Unicode" w:cs="Mangal"/>
          <w:kern w:val="2"/>
          <w:lang w:eastAsia="hi-IN" w:bidi="hi-IN"/>
        </w:rPr>
        <w:t>ne</w:t>
      </w:r>
      <w:r>
        <w:rPr>
          <w:rFonts w:eastAsia="Lucida Sans Unicode" w:cs="Mangal"/>
          <w:kern w:val="2"/>
          <w:lang w:eastAsia="hi-IN" w:bidi="hi-IN"/>
        </w:rPr>
        <w:t>bude konstrukce přichycena přímo do střešního pláště</w:t>
      </w:r>
      <w:r w:rsidR="00AF566B">
        <w:rPr>
          <w:rFonts w:eastAsia="Lucida Sans Unicode" w:cs="Mangal"/>
          <w:kern w:val="2"/>
          <w:lang w:eastAsia="hi-IN" w:bidi="hi-IN"/>
        </w:rPr>
        <w:t>, ale bude zátěžová</w:t>
      </w:r>
      <w:r>
        <w:rPr>
          <w:rFonts w:eastAsia="Lucida Sans Unicode" w:cs="Mangal"/>
          <w:kern w:val="2"/>
          <w:lang w:eastAsia="hi-IN" w:bidi="hi-IN"/>
        </w:rPr>
        <w:t xml:space="preserve">. Všechny kovové prvky umístěné na </w:t>
      </w:r>
      <w:r>
        <w:rPr>
          <w:rFonts w:eastAsia="Lucida Sans Unicode" w:cs="Mangal"/>
          <w:kern w:val="2"/>
          <w:lang w:eastAsia="hi-IN" w:bidi="hi-IN"/>
        </w:rPr>
        <w:lastRenderedPageBreak/>
        <w:t>střeše budou pospojovány a uzemněny v souladu s požadavky norem ČSN 33 2000-4-41, ČSN 33 2000-5-54 v aktuální platné edici (na HOP</w:t>
      </w:r>
      <w:r w:rsidR="00B060E7">
        <w:rPr>
          <w:rFonts w:eastAsia="Lucida Sans Unicode" w:cs="Mangal"/>
          <w:kern w:val="2"/>
          <w:lang w:eastAsia="hi-IN" w:bidi="hi-IN"/>
        </w:rPr>
        <w:t xml:space="preserve"> nebo samostatný zemnící bod</w:t>
      </w:r>
      <w:r>
        <w:rPr>
          <w:rFonts w:eastAsia="Lucida Sans Unicode" w:cs="Mangal"/>
          <w:kern w:val="2"/>
          <w:lang w:eastAsia="hi-IN" w:bidi="hi-IN"/>
        </w:rPr>
        <w:t>).</w:t>
      </w:r>
    </w:p>
    <w:p w14:paraId="05C98A18" w14:textId="77777777"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Velikost napětí v DC větvích (</w:t>
      </w:r>
      <w:proofErr w:type="spellStart"/>
      <w:r>
        <w:rPr>
          <w:rFonts w:eastAsia="Lucida Sans Unicode" w:cs="Mangal"/>
          <w:kern w:val="2"/>
          <w:lang w:eastAsia="hi-IN" w:bidi="hi-IN"/>
        </w:rPr>
        <w:t>stringu</w:t>
      </w:r>
      <w:proofErr w:type="spellEnd"/>
      <w:r>
        <w:rPr>
          <w:rFonts w:eastAsia="Lucida Sans Unicode" w:cs="Mangal"/>
          <w:kern w:val="2"/>
          <w:lang w:eastAsia="hi-IN" w:bidi="hi-IN"/>
        </w:rPr>
        <w:t>) při provozu závisí zejména na intenzitě dopadajícího záření a teplotě, uvažovaná max. hodnota napětí ve výši 1000 V DC.</w:t>
      </w:r>
    </w:p>
    <w:p w14:paraId="1FC3729E" w14:textId="3BEF6C5B" w:rsidR="0090106A" w:rsidRDefault="0090106A" w:rsidP="0090106A">
      <w:pPr>
        <w:jc w:val="both"/>
        <w:rPr>
          <w:rFonts w:eastAsia="Lucida Sans Unicode" w:cs="Mangal"/>
          <w:b/>
          <w:kern w:val="2"/>
          <w:lang w:eastAsia="hi-IN" w:bidi="hi-IN"/>
        </w:rPr>
      </w:pPr>
    </w:p>
    <w:p w14:paraId="6B1CC243" w14:textId="49557110" w:rsidR="00152D6E" w:rsidRDefault="00152D6E" w:rsidP="0090106A">
      <w:pPr>
        <w:jc w:val="both"/>
        <w:rPr>
          <w:rFonts w:eastAsia="Lucida Sans Unicode" w:cs="Mangal"/>
          <w:b/>
          <w:kern w:val="2"/>
          <w:lang w:eastAsia="hi-IN" w:bidi="hi-IN"/>
        </w:rPr>
      </w:pPr>
    </w:p>
    <w:p w14:paraId="6DDF3BDD" w14:textId="77777777" w:rsidR="00152D6E" w:rsidRDefault="00152D6E" w:rsidP="0090106A">
      <w:pPr>
        <w:jc w:val="both"/>
        <w:rPr>
          <w:rFonts w:eastAsia="Lucida Sans Unicode" w:cs="Mangal"/>
          <w:b/>
          <w:kern w:val="2"/>
          <w:lang w:eastAsia="hi-IN" w:bidi="hi-IN"/>
        </w:rPr>
      </w:pPr>
    </w:p>
    <w:p w14:paraId="4DC81BBA" w14:textId="34C09648" w:rsidR="0090106A" w:rsidRDefault="0090106A" w:rsidP="0090106A">
      <w:pPr>
        <w:pStyle w:val="Odstavecseseznamem1"/>
        <w:numPr>
          <w:ilvl w:val="0"/>
          <w:numId w:val="4"/>
        </w:numPr>
        <w:spacing w:before="120"/>
        <w:ind w:left="426" w:firstLine="283"/>
        <w:jc w:val="both"/>
      </w:pPr>
      <w:r>
        <w:t>Propojení panelů a odvody k </w:t>
      </w:r>
      <w:r w:rsidR="00152D6E">
        <w:t>měniči</w:t>
      </w:r>
      <w:r>
        <w:t xml:space="preserve"> pro DC stranu bude provedeno flexibilními vodiči o průřezu 6 mm</w:t>
      </w:r>
      <w:r>
        <w:rPr>
          <w:vertAlign w:val="superscript"/>
        </w:rPr>
        <w:t xml:space="preserve">2 </w:t>
      </w:r>
      <w:r>
        <w:t xml:space="preserve">(SLR 6 – S804PV-S nebo ekvivalent). </w:t>
      </w:r>
    </w:p>
    <w:p w14:paraId="10DC9659" w14:textId="2A3134EE" w:rsidR="0090106A" w:rsidRDefault="0090106A" w:rsidP="0090106A">
      <w:pPr>
        <w:pStyle w:val="Odstavecseseznamem1"/>
        <w:numPr>
          <w:ilvl w:val="0"/>
          <w:numId w:val="4"/>
        </w:numPr>
        <w:spacing w:before="120"/>
        <w:ind w:left="426" w:firstLine="283"/>
        <w:jc w:val="both"/>
      </w:pPr>
      <w:r>
        <w:t xml:space="preserve">Střídače budou propojeny s RFVE </w:t>
      </w:r>
      <w:proofErr w:type="gramStart"/>
      <w:r>
        <w:t>kabelem  H</w:t>
      </w:r>
      <w:proofErr w:type="gramEnd"/>
      <w:r>
        <w:t>07RN-F 5x</w:t>
      </w:r>
      <w:r w:rsidR="00B060E7">
        <w:t>25</w:t>
      </w:r>
      <w:r>
        <w:t> mm</w:t>
      </w:r>
      <w:r>
        <w:rPr>
          <w:vertAlign w:val="superscript"/>
        </w:rPr>
        <w:t>2</w:t>
      </w:r>
      <w:r>
        <w:t xml:space="preserve"> </w:t>
      </w:r>
      <w:r w:rsidR="00B060E7">
        <w:t xml:space="preserve">. </w:t>
      </w:r>
    </w:p>
    <w:p w14:paraId="660F72DB" w14:textId="5C5C5953" w:rsidR="00F62FC5" w:rsidRDefault="0090106A" w:rsidP="00F62FC5">
      <w:pPr>
        <w:widowControl w:val="0"/>
        <w:autoSpaceDE w:val="0"/>
        <w:autoSpaceDN w:val="0"/>
        <w:adjustRightInd w:val="0"/>
        <w:spacing w:after="0" w:line="240" w:lineRule="auto"/>
        <w:rPr>
          <w:rFonts w:ascii="Arial" w:eastAsiaTheme="minorEastAsia" w:hAnsi="Arial" w:cs="Arial"/>
          <w:color w:val="auto"/>
          <w:sz w:val="24"/>
          <w:szCs w:val="24"/>
        </w:rPr>
      </w:pPr>
      <w:r>
        <w:t xml:space="preserve">V rozvaděči RFVE </w:t>
      </w:r>
      <w:r w:rsidR="0059486D">
        <w:t xml:space="preserve">AC </w:t>
      </w:r>
      <w:r>
        <w:t xml:space="preserve">budou umístěny AC prvky – </w:t>
      </w:r>
      <w:r w:rsidR="0059486D">
        <w:t xml:space="preserve">3f </w:t>
      </w:r>
      <w:r>
        <w:t>jistič</w:t>
      </w:r>
      <w:r w:rsidR="00665698">
        <w:t xml:space="preserve"> </w:t>
      </w:r>
      <w:r w:rsidR="006A6CFB">
        <w:t>měniče</w:t>
      </w:r>
      <w:r w:rsidR="0059486D">
        <w:t xml:space="preserve"> </w:t>
      </w:r>
      <w:r w:rsidR="0059486D" w:rsidRPr="0059486D">
        <w:t xml:space="preserve">EATON </w:t>
      </w:r>
      <w:r w:rsidR="00955D0B">
        <w:t>80</w:t>
      </w:r>
      <w:r w:rsidR="0059486D" w:rsidRPr="0059486D">
        <w:t xml:space="preserve">/3/B </w:t>
      </w:r>
      <w:proofErr w:type="gramStart"/>
      <w:r w:rsidR="00955D0B">
        <w:t>8</w:t>
      </w:r>
      <w:r w:rsidR="0059486D" w:rsidRPr="0059486D">
        <w:t>0A</w:t>
      </w:r>
      <w:proofErr w:type="gramEnd"/>
      <w:r>
        <w:t xml:space="preserve">, AC LTN </w:t>
      </w:r>
      <w:r w:rsidR="0059486D">
        <w:t>4C</w:t>
      </w:r>
      <w:r>
        <w:t xml:space="preserve">/3 – 1 ks, LTN 2B/3 – </w:t>
      </w:r>
      <w:r w:rsidR="0059486D">
        <w:t>2</w:t>
      </w:r>
      <w:r>
        <w:t xml:space="preserve"> ks, LTN </w:t>
      </w:r>
      <w:r w:rsidR="0059486D">
        <w:t>10</w:t>
      </w:r>
      <w:r>
        <w:t>B/</w:t>
      </w:r>
      <w:r w:rsidR="0059486D">
        <w:t>1</w:t>
      </w:r>
      <w:r>
        <w:t xml:space="preserve"> – 1 ks,</w:t>
      </w:r>
      <w:r w:rsidR="0059486D">
        <w:t xml:space="preserve"> LTN 16B/1 – 1 ks</w:t>
      </w:r>
      <w:r w:rsidR="00F62FC5">
        <w:t>.</w:t>
      </w:r>
      <w:r w:rsidR="00F62FC5" w:rsidRPr="00F62FC5">
        <w:rPr>
          <w:rFonts w:ascii="Arial" w:eastAsiaTheme="minorEastAsia" w:hAnsi="Arial" w:cs="Arial"/>
          <w:color w:val="FF0000"/>
        </w:rPr>
        <w:t xml:space="preserve"> </w:t>
      </w:r>
      <w:r w:rsidR="00F62FC5">
        <w:rPr>
          <w:rFonts w:ascii="Arial" w:eastAsiaTheme="minorEastAsia" w:hAnsi="Arial" w:cs="Arial"/>
          <w:color w:val="FF0000"/>
        </w:rPr>
        <w:t>Zadavatel připouští možnost nabídnout rovnocenné řešení.</w:t>
      </w:r>
    </w:p>
    <w:p w14:paraId="79809DC2" w14:textId="112B91E3" w:rsidR="0090106A" w:rsidRDefault="00F62FC5" w:rsidP="00F62FC5">
      <w:pPr>
        <w:widowControl w:val="0"/>
        <w:autoSpaceDE w:val="0"/>
        <w:autoSpaceDN w:val="0"/>
        <w:adjustRightInd w:val="0"/>
        <w:spacing w:after="0" w:line="240" w:lineRule="auto"/>
      </w:pPr>
      <w:r>
        <w:t>E</w:t>
      </w:r>
      <w:r w:rsidR="0090106A">
        <w:t>lektroměr pro měření vyrobené elektrické energie fotovoltaickým systémem DTS-353-L nebo ekvivalent</w:t>
      </w:r>
      <w:r w:rsidR="00955D0B">
        <w:t xml:space="preserve"> SMARTMETER v</w:t>
      </w:r>
      <w:r>
        <w:t> </w:t>
      </w:r>
      <w:r w:rsidR="00955D0B">
        <w:t>RH</w:t>
      </w:r>
      <w:r>
        <w:t xml:space="preserve">. </w:t>
      </w:r>
      <w:r>
        <w:rPr>
          <w:rFonts w:ascii="Arial" w:eastAsiaTheme="minorEastAsia" w:hAnsi="Arial" w:cs="Arial"/>
          <w:color w:val="FF0000"/>
        </w:rPr>
        <w:t>Zadavatel připouští možnost nabídnout rovnocenné řešení.</w:t>
      </w:r>
      <w:r w:rsidR="0090106A">
        <w:t xml:space="preserve"> Dále svodič přepětí </w:t>
      </w:r>
      <w:proofErr w:type="spellStart"/>
      <w:r w:rsidR="0090106A">
        <w:t>Weidmueller</w:t>
      </w:r>
      <w:proofErr w:type="spellEnd"/>
      <w:r w:rsidR="0090106A">
        <w:t xml:space="preserve"> VPU II 3+1 </w:t>
      </w:r>
      <w:proofErr w:type="gramStart"/>
      <w:r w:rsidR="0090106A">
        <w:t>280V</w:t>
      </w:r>
      <w:proofErr w:type="gramEnd"/>
      <w:r w:rsidR="0090106A">
        <w:t xml:space="preserve">/40kA nebo ekvivalent, </w:t>
      </w:r>
      <w:r w:rsidR="00785EBD">
        <w:t>dvěma</w:t>
      </w:r>
      <w:r w:rsidR="00665698">
        <w:t xml:space="preserve"> </w:t>
      </w:r>
      <w:r w:rsidR="0090106A">
        <w:t>stykač</w:t>
      </w:r>
      <w:r w:rsidR="00665698">
        <w:t>i</w:t>
      </w:r>
      <w:r w:rsidR="0090106A">
        <w:t xml:space="preserve"> </w:t>
      </w:r>
      <w:proofErr w:type="spellStart"/>
      <w:r w:rsidR="0090106A">
        <w:t>TeSYS</w:t>
      </w:r>
      <w:proofErr w:type="spellEnd"/>
      <w:r w:rsidR="0090106A">
        <w:t xml:space="preserve"> D 4p </w:t>
      </w:r>
      <w:r w:rsidR="0059486D">
        <w:t>1</w:t>
      </w:r>
      <w:r w:rsidR="00955D0B">
        <w:t>00</w:t>
      </w:r>
      <w:r w:rsidR="0090106A">
        <w:t>A (nebo ekvivalenty)</w:t>
      </w:r>
      <w:r w:rsidR="00785EBD">
        <w:t xml:space="preserve"> zapojenými </w:t>
      </w:r>
      <w:r w:rsidR="0059486D">
        <w:t>jeden pro požární FVE tlač</w:t>
      </w:r>
      <w:r>
        <w:t>í</w:t>
      </w:r>
      <w:r w:rsidR="0059486D">
        <w:t xml:space="preserve">tko a funkci </w:t>
      </w:r>
      <w:proofErr w:type="spellStart"/>
      <w:r w:rsidR="0059486D">
        <w:t>central</w:t>
      </w:r>
      <w:proofErr w:type="spellEnd"/>
      <w:r w:rsidR="0059486D">
        <w:t xml:space="preserve"> stop, druhý jako rozpadové místo</w:t>
      </w:r>
      <w:r w:rsidR="0090106A">
        <w:t xml:space="preserve"> </w:t>
      </w:r>
      <w:r w:rsidR="0059486D">
        <w:t>pro</w:t>
      </w:r>
      <w:r w:rsidR="0090106A">
        <w:t xml:space="preserve"> regulac</w:t>
      </w:r>
      <w:r w:rsidR="0059486D">
        <w:t>i</w:t>
      </w:r>
      <w:r w:rsidR="0090106A">
        <w:t xml:space="preserve"> výkonu FVE</w:t>
      </w:r>
      <w:r w:rsidR="005D4B8D">
        <w:t xml:space="preserve"> 0-100% signálem HDO.</w:t>
      </w:r>
      <w:r>
        <w:t xml:space="preserve"> </w:t>
      </w:r>
      <w:r>
        <w:rPr>
          <w:rFonts w:ascii="Arial" w:eastAsiaTheme="minorEastAsia" w:hAnsi="Arial" w:cs="Arial"/>
          <w:color w:val="FF0000"/>
        </w:rPr>
        <w:t>Zadavatel připouští možnost nabídnout rovnocenné řešení.</w:t>
      </w:r>
      <w:r w:rsidR="005D4B8D">
        <w:t xml:space="preserve"> Dále síťovou ochranou:</w:t>
      </w:r>
      <w:r w:rsidR="0090106A">
        <w:t xml:space="preserve"> tvořena časovým relé ELKO-EP CMR-91H nebo ekvivalent (zpoždění přítahu 60 s) a stykačem RSI-20-10 A</w:t>
      </w:r>
      <w:proofErr w:type="gramStart"/>
      <w:r w:rsidR="0090106A">
        <w:t>230  (</w:t>
      </w:r>
      <w:proofErr w:type="gramEnd"/>
      <w:r w:rsidR="0090106A">
        <w:t xml:space="preserve">nebo ekvivalent), </w:t>
      </w:r>
      <w:proofErr w:type="spellStart"/>
      <w:r w:rsidR="0090106A">
        <w:t>napěťovo</w:t>
      </w:r>
      <w:proofErr w:type="spellEnd"/>
      <w:r w:rsidR="0090106A">
        <w:t xml:space="preserve">-frekvenční ochranou U-F </w:t>
      </w:r>
      <w:proofErr w:type="spellStart"/>
      <w:r w:rsidR="0090106A">
        <w:t>guard</w:t>
      </w:r>
      <w:proofErr w:type="spellEnd"/>
      <w:r w:rsidR="0090106A">
        <w:t xml:space="preserve"> popřípadě hlídacími relé frekvence a napětí s obdobnou možností nastavení. </w:t>
      </w:r>
      <w:r>
        <w:rPr>
          <w:rFonts w:ascii="Arial" w:eastAsiaTheme="minorEastAsia" w:hAnsi="Arial" w:cs="Arial"/>
          <w:color w:val="FF0000"/>
        </w:rPr>
        <w:t>Zadavatel připouští možnost nabídnout rovnocenné řešení.</w:t>
      </w:r>
    </w:p>
    <w:p w14:paraId="56311BFA" w14:textId="57D5BF2F" w:rsidR="0090106A" w:rsidRDefault="0090106A" w:rsidP="0090106A">
      <w:pPr>
        <w:pStyle w:val="Odstavecseseznamem1"/>
        <w:numPr>
          <w:ilvl w:val="0"/>
          <w:numId w:val="4"/>
        </w:numPr>
        <w:spacing w:before="120"/>
        <w:ind w:left="426" w:firstLine="283"/>
        <w:jc w:val="both"/>
        <w:rPr>
          <w:i/>
        </w:rPr>
      </w:pPr>
      <w:r>
        <w:rPr>
          <w:i/>
        </w:rPr>
        <w:t xml:space="preserve">Pozn.: prvky tvořící regulaci výkonu lze nahradit multifunkčním relé, které splňuje požadované funkce (dvoustupňově). Bude provedena příprava na přenos požadovaných výkonových stupňů 100 </w:t>
      </w:r>
      <w:r w:rsidR="00FE50DE">
        <w:rPr>
          <w:i/>
        </w:rPr>
        <w:t>-</w:t>
      </w:r>
      <w:r>
        <w:rPr>
          <w:i/>
        </w:rPr>
        <w:t xml:space="preserve"> 0 ° činného výkonu mezi ER a jednotlivými střídači pomocí </w:t>
      </w:r>
      <w:r w:rsidR="005D4B8D">
        <w:rPr>
          <w:i/>
        </w:rPr>
        <w:t xml:space="preserve">signálu </w:t>
      </w:r>
      <w:proofErr w:type="gramStart"/>
      <w:r w:rsidR="005D4B8D">
        <w:rPr>
          <w:i/>
        </w:rPr>
        <w:t>HDO.</w:t>
      </w:r>
      <w:r>
        <w:rPr>
          <w:i/>
        </w:rPr>
        <w:t>.</w:t>
      </w:r>
      <w:proofErr w:type="gramEnd"/>
    </w:p>
    <w:p w14:paraId="7AC8A02E" w14:textId="77777777" w:rsidR="00F62FC5" w:rsidRPr="00F62FC5" w:rsidRDefault="005D4B8D" w:rsidP="00126F38">
      <w:pPr>
        <w:pStyle w:val="Odstavecseseznamem1"/>
        <w:numPr>
          <w:ilvl w:val="0"/>
          <w:numId w:val="4"/>
        </w:numPr>
        <w:spacing w:before="120"/>
        <w:ind w:left="426" w:firstLine="283"/>
        <w:jc w:val="both"/>
      </w:pPr>
      <w:r>
        <w:t xml:space="preserve">V rozvaděči RFVE DC budou </w:t>
      </w:r>
      <w:proofErr w:type="gramStart"/>
      <w:r w:rsidR="0090106A">
        <w:t>osazeny  DC</w:t>
      </w:r>
      <w:proofErr w:type="gramEnd"/>
      <w:r w:rsidR="0090106A">
        <w:t xml:space="preserve"> prvky – pojistkový odpojovač OPVF10-2 OEZ v počtu </w:t>
      </w:r>
      <w:r w:rsidR="00955D0B">
        <w:t>8</w:t>
      </w:r>
      <w:r w:rsidR="0090106A">
        <w:t xml:space="preserve"> ks, pojistky PC10 1</w:t>
      </w:r>
      <w:r>
        <w:t>4</w:t>
      </w:r>
      <w:r w:rsidR="0090106A">
        <w:t xml:space="preserve"> A </w:t>
      </w:r>
      <w:proofErr w:type="spellStart"/>
      <w:r w:rsidR="0090106A">
        <w:t>gPV</w:t>
      </w:r>
      <w:proofErr w:type="spellEnd"/>
      <w:r w:rsidR="0090106A">
        <w:t xml:space="preserve">, 1000V  DC v počtu </w:t>
      </w:r>
      <w:r w:rsidR="00955D0B">
        <w:t>16</w:t>
      </w:r>
      <w:r w:rsidR="0090106A">
        <w:t xml:space="preserve"> ks  (nebo ekvivalenty), svodiče přepětí </w:t>
      </w:r>
      <w:proofErr w:type="spellStart"/>
      <w:r w:rsidR="0090106A">
        <w:t>Weidmueller</w:t>
      </w:r>
      <w:proofErr w:type="spellEnd"/>
      <w:r w:rsidR="0090106A">
        <w:t xml:space="preserve"> VPU I 2+0 PV 1000V DC nebo ekvivalent - </w:t>
      </w:r>
      <w:r w:rsidR="00955D0B">
        <w:t>8</w:t>
      </w:r>
      <w:r w:rsidR="0090106A">
        <w:t xml:space="preserve"> ks.  AC a DC prvky budou dostatečně odděleny. </w:t>
      </w:r>
      <w:r w:rsidR="00F62FC5" w:rsidRPr="00F62FC5">
        <w:rPr>
          <w:rFonts w:ascii="Arial" w:eastAsiaTheme="minorEastAsia" w:hAnsi="Arial" w:cs="Arial"/>
          <w:color w:val="FF0000"/>
        </w:rPr>
        <w:t>Zadavatel připouští možnost nabídnout rovnocenné řešení.</w:t>
      </w:r>
      <w:r w:rsidR="00F62FC5">
        <w:rPr>
          <w:rFonts w:ascii="Arial" w:eastAsiaTheme="minorEastAsia" w:hAnsi="Arial" w:cs="Arial"/>
          <w:color w:val="FF0000"/>
        </w:rPr>
        <w:t xml:space="preserve"> </w:t>
      </w:r>
    </w:p>
    <w:p w14:paraId="56A460B3" w14:textId="7DB5F686" w:rsidR="0090106A" w:rsidRDefault="0090106A" w:rsidP="00126F38">
      <w:pPr>
        <w:pStyle w:val="Odstavecseseznamem1"/>
        <w:numPr>
          <w:ilvl w:val="0"/>
          <w:numId w:val="4"/>
        </w:numPr>
        <w:spacing w:before="120"/>
        <w:ind w:left="426" w:firstLine="283"/>
        <w:jc w:val="both"/>
      </w:pPr>
      <w:r>
        <w:t xml:space="preserve">Rozvaděč RH bude upraven pro připojení </w:t>
      </w:r>
      <w:proofErr w:type="gramStart"/>
      <w:r>
        <w:t>FVE - dozbrojen</w:t>
      </w:r>
      <w:proofErr w:type="gramEnd"/>
      <w:r>
        <w:t xml:space="preserve"> jističem LVN 1</w:t>
      </w:r>
      <w:r w:rsidR="005D4B8D">
        <w:t>25</w:t>
      </w:r>
      <w:r>
        <w:t xml:space="preserve">B/3 OEZ Letohrad vč. podružného materiálu (nebo ekvivalent). Dále budou provedeny nezbytné úpravy instalace. </w:t>
      </w:r>
      <w:r w:rsidR="00F62FC5">
        <w:rPr>
          <w:rFonts w:ascii="Arial" w:eastAsiaTheme="minorEastAsia" w:hAnsi="Arial" w:cs="Arial"/>
          <w:color w:val="FF0000"/>
        </w:rPr>
        <w:t>Zadavatel připouští možnost nabídnout rovnocenné řešení.</w:t>
      </w:r>
    </w:p>
    <w:p w14:paraId="7B1E976E" w14:textId="0242DC69" w:rsidR="0090106A" w:rsidRDefault="0090106A" w:rsidP="0090106A">
      <w:pPr>
        <w:pStyle w:val="Odstavecseseznamem1"/>
        <w:numPr>
          <w:ilvl w:val="0"/>
          <w:numId w:val="4"/>
        </w:numPr>
        <w:spacing w:before="120"/>
        <w:ind w:left="426" w:firstLine="283"/>
        <w:jc w:val="both"/>
      </w:pPr>
      <w:r>
        <w:t xml:space="preserve"> Prostup z DC strany bude proveden skrz obvodovou zeď v blízkosti RFVE se zachováním požadované požární odolnosti UV odolnou flexi trubkou, bude vždy utěsněn protipožární přepážkou s dostatečnou odolností proti šíření ohně dle podmínek HZS nebo PBŘ. DC trasa bude vedena </w:t>
      </w:r>
      <w:proofErr w:type="gramStart"/>
      <w:r>
        <w:t>v</w:t>
      </w:r>
      <w:proofErr w:type="gramEnd"/>
      <w:r>
        <w:t> žlabu/liště po fasádě na střechu objektu a dále k FV panelům.</w:t>
      </w:r>
      <w:r>
        <w:rPr>
          <w:rFonts w:ascii="Courier New" w:hAnsi="Courier New" w:cs="Courier New"/>
          <w:color w:val="000080"/>
          <w:sz w:val="16"/>
          <w:szCs w:val="16"/>
          <w:shd w:val="clear" w:color="auto" w:fill="FFFFFF"/>
        </w:rPr>
        <w:t xml:space="preserve"> </w:t>
      </w:r>
    </w:p>
    <w:p w14:paraId="5FA44015" w14:textId="77777777" w:rsidR="0090106A" w:rsidRDefault="0090106A" w:rsidP="0090106A">
      <w:pPr>
        <w:pStyle w:val="Odstavecseseznamem1"/>
        <w:numPr>
          <w:ilvl w:val="0"/>
          <w:numId w:val="4"/>
        </w:numPr>
        <w:spacing w:before="120"/>
        <w:ind w:left="426" w:firstLine="283"/>
        <w:jc w:val="both"/>
      </w:pPr>
      <w:r>
        <w:t xml:space="preserve"> </w:t>
      </w:r>
      <w:proofErr w:type="gramStart"/>
      <w:r>
        <w:t>Z  rozvaděče</w:t>
      </w:r>
      <w:proofErr w:type="gramEnd"/>
      <w:r>
        <w:t xml:space="preserve"> RFVE bude vyvedeno STOP tlačítko (</w:t>
      </w:r>
      <w:proofErr w:type="spellStart"/>
      <w:r>
        <w:t>Central</w:t>
      </w:r>
      <w:proofErr w:type="spellEnd"/>
      <w:r>
        <w:t xml:space="preserve"> STOP), které bude umístěno dle požadavků HZS popř. dle PBŘ (vedle vchodu).</w:t>
      </w:r>
    </w:p>
    <w:p w14:paraId="3B3B5FD6" w14:textId="38089581" w:rsidR="0090106A" w:rsidRDefault="0090106A" w:rsidP="0090106A">
      <w:pPr>
        <w:pStyle w:val="Odstavecseseznamem1"/>
        <w:numPr>
          <w:ilvl w:val="0"/>
          <w:numId w:val="4"/>
        </w:numPr>
        <w:spacing w:before="120"/>
        <w:ind w:left="426" w:firstLine="283"/>
        <w:jc w:val="both"/>
      </w:pPr>
      <w:r>
        <w:t xml:space="preserve"> Napojení do stávající instalace objektu bude provedeno vodiči/kabely CYKY-J 5 x </w:t>
      </w:r>
      <w:r w:rsidR="005D4B8D">
        <w:t>25</w:t>
      </w:r>
      <w:r>
        <w:t xml:space="preserve"> mm</w:t>
      </w:r>
      <w:r>
        <w:rPr>
          <w:vertAlign w:val="superscript"/>
        </w:rPr>
        <w:t>2</w:t>
      </w:r>
      <w:r>
        <w:t xml:space="preserve"> (popř. ekvivalenty se stejnou nebo větší proudovou zatížitelností) </w:t>
      </w:r>
      <w:r w:rsidR="005D4B8D">
        <w:t>přímo v technické místnosti</w:t>
      </w:r>
      <w:r>
        <w:t xml:space="preserve"> v kabelové liště/žlabu, celkem cca </w:t>
      </w:r>
      <w:r w:rsidR="005D4B8D">
        <w:t>10-15</w:t>
      </w:r>
      <w:r>
        <w:t xml:space="preserve"> m, </w:t>
      </w:r>
      <w:r w:rsidR="00301521">
        <w:t>do stávající přívodní skříně RS objektu, která slouží k připojení na rozvod z rozvaděče RH umístěného v hlavní rozvodně. J</w:t>
      </w:r>
      <w:r>
        <w:t xml:space="preserve">ištění FVE zajistí </w:t>
      </w:r>
      <w:r>
        <w:lastRenderedPageBreak/>
        <w:t xml:space="preserve">nově osazený jistič do </w:t>
      </w:r>
      <w:r w:rsidR="00785EBD">
        <w:t xml:space="preserve">RFVE a </w:t>
      </w:r>
      <w:r>
        <w:t>R</w:t>
      </w:r>
      <w:r w:rsidR="00785EBD">
        <w:t>S</w:t>
      </w:r>
      <w:r>
        <w:t>.</w:t>
      </w:r>
    </w:p>
    <w:p w14:paraId="6FD87865" w14:textId="77777777" w:rsidR="0090106A" w:rsidRDefault="0090106A" w:rsidP="0090106A">
      <w:pPr>
        <w:spacing w:before="120"/>
        <w:ind w:left="426" w:firstLine="283"/>
        <w:jc w:val="both"/>
      </w:pPr>
    </w:p>
    <w:p w14:paraId="783DCF7B" w14:textId="77777777" w:rsidR="00955D0B" w:rsidRDefault="00955D0B" w:rsidP="0090106A">
      <w:pPr>
        <w:spacing w:before="120"/>
        <w:ind w:left="426" w:firstLine="283"/>
        <w:jc w:val="both"/>
      </w:pPr>
    </w:p>
    <w:p w14:paraId="5E8FAADC" w14:textId="77777777" w:rsidR="0090106A" w:rsidRDefault="0090106A" w:rsidP="0090106A">
      <w:pPr>
        <w:ind w:firstLine="284"/>
      </w:pPr>
      <w:r>
        <w:t>Připojení k DS bude stávající dle podmínek SOP.</w:t>
      </w:r>
    </w:p>
    <w:p w14:paraId="489A909D" w14:textId="77777777" w:rsidR="0090106A" w:rsidRDefault="0090106A" w:rsidP="0090106A">
      <w:pPr>
        <w:pStyle w:val="Nadpis2"/>
        <w:widowControl/>
        <w:numPr>
          <w:ilvl w:val="1"/>
          <w:numId w:val="4"/>
        </w:numPr>
        <w:tabs>
          <w:tab w:val="left" w:pos="680"/>
        </w:tabs>
        <w:spacing w:after="0"/>
        <w:ind w:left="680" w:hanging="510"/>
        <w:jc w:val="both"/>
      </w:pPr>
      <w:r>
        <w:t>Fotovoltaické panely: (případně alternativní výrobek)</w:t>
      </w:r>
    </w:p>
    <w:tbl>
      <w:tblPr>
        <w:tblStyle w:val="Mkatabulky"/>
        <w:tblW w:w="0" w:type="auto"/>
        <w:tblInd w:w="426" w:type="dxa"/>
        <w:tblLook w:val="04A0" w:firstRow="1" w:lastRow="0" w:firstColumn="1" w:lastColumn="0" w:noHBand="0" w:noVBand="1"/>
      </w:tblPr>
      <w:tblGrid>
        <w:gridCol w:w="2948"/>
        <w:gridCol w:w="2132"/>
        <w:gridCol w:w="3904"/>
      </w:tblGrid>
      <w:tr w:rsidR="005C341A" w14:paraId="6C392892" w14:textId="1CF59807" w:rsidTr="00452F58">
        <w:tc>
          <w:tcPr>
            <w:tcW w:w="8984" w:type="dxa"/>
            <w:gridSpan w:val="3"/>
            <w:tcBorders>
              <w:top w:val="single" w:sz="4" w:space="0" w:color="auto"/>
              <w:left w:val="single" w:sz="4" w:space="0" w:color="auto"/>
              <w:bottom w:val="single" w:sz="4" w:space="0" w:color="auto"/>
              <w:right w:val="single" w:sz="4" w:space="0" w:color="auto"/>
            </w:tcBorders>
            <w:hideMark/>
          </w:tcPr>
          <w:p w14:paraId="14D61851" w14:textId="7495C1EB" w:rsidR="005C341A" w:rsidRDefault="005C341A" w:rsidP="00DA553B">
            <w:pPr>
              <w:pStyle w:val="Odstavecseseznamem1"/>
              <w:numPr>
                <w:ilvl w:val="0"/>
                <w:numId w:val="4"/>
              </w:numPr>
              <w:spacing w:before="120"/>
              <w:ind w:left="0" w:firstLine="0"/>
              <w:jc w:val="both"/>
              <w:rPr>
                <w:b/>
              </w:rPr>
            </w:pPr>
            <w:r>
              <w:rPr>
                <w:b/>
              </w:rPr>
              <w:t xml:space="preserve">Parametry – </w:t>
            </w:r>
            <w:r w:rsidRPr="002872E8">
              <w:rPr>
                <w:b/>
                <w:color w:val="FF0000"/>
              </w:rPr>
              <w:t xml:space="preserve">rozpor mezi výkresy D2.2 a D2.3 a dokumentem </w:t>
            </w:r>
            <w:r w:rsidR="002872E8" w:rsidRPr="002872E8">
              <w:rPr>
                <w:b/>
                <w:color w:val="FF0000"/>
              </w:rPr>
              <w:t>D</w:t>
            </w:r>
            <w:r w:rsidRPr="002872E8">
              <w:rPr>
                <w:b/>
                <w:color w:val="FF0000"/>
              </w:rPr>
              <w:t>2.</w:t>
            </w:r>
            <w:r w:rsidR="002872E8" w:rsidRPr="002872E8">
              <w:rPr>
                <w:b/>
                <w:color w:val="FF0000"/>
              </w:rPr>
              <w:t>8_DPS_FVE_Dokumentace stavby – technická zpráva</w:t>
            </w:r>
          </w:p>
        </w:tc>
      </w:tr>
      <w:tr w:rsidR="00DF0FD0" w14:paraId="1806443A" w14:textId="746F91BF" w:rsidTr="00DF0FD0">
        <w:tc>
          <w:tcPr>
            <w:tcW w:w="2948" w:type="dxa"/>
            <w:tcBorders>
              <w:top w:val="single" w:sz="4" w:space="0" w:color="auto"/>
              <w:left w:val="single" w:sz="4" w:space="0" w:color="auto"/>
              <w:bottom w:val="single" w:sz="4" w:space="0" w:color="auto"/>
              <w:right w:val="single" w:sz="4" w:space="0" w:color="auto"/>
            </w:tcBorders>
            <w:hideMark/>
          </w:tcPr>
          <w:p w14:paraId="67D64DF7" w14:textId="77777777" w:rsidR="00DF0FD0" w:rsidRDefault="00DF0FD0" w:rsidP="00955D0B">
            <w:pPr>
              <w:pStyle w:val="Odstavecseseznamem1"/>
              <w:numPr>
                <w:ilvl w:val="0"/>
                <w:numId w:val="4"/>
              </w:numPr>
              <w:spacing w:before="120"/>
              <w:ind w:left="0" w:firstLine="0"/>
              <w:jc w:val="both"/>
            </w:pPr>
            <w:r>
              <w:t>Typ</w:t>
            </w:r>
          </w:p>
        </w:tc>
        <w:tc>
          <w:tcPr>
            <w:tcW w:w="2132" w:type="dxa"/>
            <w:tcBorders>
              <w:top w:val="single" w:sz="4" w:space="0" w:color="auto"/>
              <w:left w:val="single" w:sz="4" w:space="0" w:color="auto"/>
              <w:bottom w:val="single" w:sz="4" w:space="0" w:color="auto"/>
              <w:right w:val="single" w:sz="4" w:space="0" w:color="auto"/>
            </w:tcBorders>
            <w:hideMark/>
          </w:tcPr>
          <w:p w14:paraId="2379F059" w14:textId="30923699" w:rsidR="00DF0FD0" w:rsidRDefault="00DF0FD0" w:rsidP="00955D0B">
            <w:pPr>
              <w:pStyle w:val="Odstavecseseznamem1"/>
              <w:numPr>
                <w:ilvl w:val="0"/>
                <w:numId w:val="4"/>
              </w:numPr>
              <w:spacing w:before="120"/>
              <w:ind w:left="0" w:firstLine="0"/>
              <w:jc w:val="both"/>
            </w:pPr>
            <w:proofErr w:type="spellStart"/>
            <w:r w:rsidRPr="009137DE">
              <w:t>Risen</w:t>
            </w:r>
            <w:proofErr w:type="spellEnd"/>
            <w:r w:rsidRPr="009137DE">
              <w:t xml:space="preserve"> RSM130-</w:t>
            </w:r>
            <w:proofErr w:type="gramStart"/>
            <w:r w:rsidRPr="009137DE">
              <w:t>8-450M</w:t>
            </w:r>
            <w:proofErr w:type="gramEnd"/>
            <w:r w:rsidRPr="009137DE">
              <w:t xml:space="preserve"> Black </w:t>
            </w:r>
            <w:proofErr w:type="spellStart"/>
            <w:r w:rsidRPr="009137DE">
              <w:t>Frame</w:t>
            </w:r>
            <w:proofErr w:type="spellEnd"/>
            <w:r>
              <w:t xml:space="preserve">, 450 </w:t>
            </w:r>
            <w:proofErr w:type="spellStart"/>
            <w:r>
              <w:t>Wp</w:t>
            </w:r>
            <w:proofErr w:type="spellEnd"/>
            <w:r>
              <w:t xml:space="preserve"> </w:t>
            </w:r>
            <w:r w:rsidR="00546B58">
              <w:rPr>
                <w:rFonts w:ascii="Arial" w:eastAsiaTheme="minorEastAsia" w:hAnsi="Arial" w:cs="Arial"/>
                <w:color w:val="FF0000"/>
              </w:rPr>
              <w:t>Zadavatel připouští možnost nabídnout rovnocenné řešení.</w:t>
            </w:r>
          </w:p>
        </w:tc>
        <w:tc>
          <w:tcPr>
            <w:tcW w:w="3904" w:type="dxa"/>
            <w:tcBorders>
              <w:top w:val="single" w:sz="4" w:space="0" w:color="auto"/>
              <w:left w:val="single" w:sz="4" w:space="0" w:color="auto"/>
              <w:bottom w:val="single" w:sz="4" w:space="0" w:color="auto"/>
              <w:right w:val="single" w:sz="4" w:space="0" w:color="auto"/>
            </w:tcBorders>
          </w:tcPr>
          <w:p w14:paraId="1016FF6D" w14:textId="1583BE88" w:rsidR="00DF0FD0" w:rsidRPr="00546B58" w:rsidRDefault="00DF0FD0" w:rsidP="00955D0B">
            <w:pPr>
              <w:pStyle w:val="Odstavecseseznamem1"/>
              <w:numPr>
                <w:ilvl w:val="0"/>
                <w:numId w:val="4"/>
              </w:numPr>
              <w:spacing w:before="120"/>
              <w:ind w:left="0" w:firstLine="0"/>
              <w:jc w:val="both"/>
              <w:rPr>
                <w:i/>
                <w:iCs/>
              </w:rPr>
            </w:pPr>
            <w:r w:rsidRPr="00546B58">
              <w:rPr>
                <w:i/>
                <w:iCs/>
              </w:rPr>
              <w:t>na výkresech D2.2 a D2.3 je uvedeno:</w:t>
            </w:r>
          </w:p>
          <w:p w14:paraId="773740AC" w14:textId="22D59478" w:rsidR="00DF0FD0" w:rsidRPr="00546B58" w:rsidRDefault="00DF0FD0" w:rsidP="00955D0B">
            <w:pPr>
              <w:pStyle w:val="Odstavecseseznamem1"/>
              <w:numPr>
                <w:ilvl w:val="0"/>
                <w:numId w:val="4"/>
              </w:numPr>
              <w:spacing w:before="120"/>
              <w:ind w:left="0" w:firstLine="0"/>
              <w:jc w:val="both"/>
              <w:rPr>
                <w:i/>
                <w:iCs/>
              </w:rPr>
            </w:pPr>
            <w:proofErr w:type="spellStart"/>
            <w:r w:rsidRPr="00546B58">
              <w:rPr>
                <w:i/>
                <w:iCs/>
              </w:rPr>
              <w:t>Risen</w:t>
            </w:r>
            <w:proofErr w:type="spellEnd"/>
            <w:r w:rsidRPr="00546B58">
              <w:rPr>
                <w:i/>
                <w:iCs/>
              </w:rPr>
              <w:t xml:space="preserve"> RSM110-</w:t>
            </w:r>
            <w:proofErr w:type="gramStart"/>
            <w:r w:rsidRPr="00546B58">
              <w:rPr>
                <w:i/>
                <w:iCs/>
              </w:rPr>
              <w:t>8-550M</w:t>
            </w:r>
            <w:proofErr w:type="gramEnd"/>
            <w:r w:rsidRPr="00546B58">
              <w:rPr>
                <w:i/>
                <w:iCs/>
              </w:rPr>
              <w:t xml:space="preserve"> HSA</w:t>
            </w:r>
          </w:p>
        </w:tc>
      </w:tr>
      <w:tr w:rsidR="00DF0FD0" w14:paraId="4F82A0D4" w14:textId="1DB90318" w:rsidTr="00DF0FD0">
        <w:tc>
          <w:tcPr>
            <w:tcW w:w="2948" w:type="dxa"/>
            <w:tcBorders>
              <w:top w:val="single" w:sz="4" w:space="0" w:color="auto"/>
              <w:left w:val="single" w:sz="4" w:space="0" w:color="auto"/>
              <w:bottom w:val="single" w:sz="4" w:space="0" w:color="auto"/>
              <w:right w:val="single" w:sz="4" w:space="0" w:color="auto"/>
            </w:tcBorders>
            <w:hideMark/>
          </w:tcPr>
          <w:p w14:paraId="437419E5" w14:textId="77777777" w:rsidR="00DF0FD0" w:rsidRDefault="00DF0FD0" w:rsidP="00955D0B">
            <w:pPr>
              <w:pStyle w:val="Odstavecseseznamem1"/>
              <w:numPr>
                <w:ilvl w:val="0"/>
                <w:numId w:val="4"/>
              </w:numPr>
              <w:spacing w:before="120"/>
              <w:ind w:left="0" w:firstLine="0"/>
              <w:jc w:val="both"/>
            </w:pPr>
            <w:r>
              <w:t xml:space="preserve">Jmenovité napětí </w:t>
            </w:r>
          </w:p>
        </w:tc>
        <w:tc>
          <w:tcPr>
            <w:tcW w:w="2132" w:type="dxa"/>
            <w:tcBorders>
              <w:top w:val="single" w:sz="4" w:space="0" w:color="auto"/>
              <w:left w:val="single" w:sz="4" w:space="0" w:color="auto"/>
              <w:bottom w:val="single" w:sz="4" w:space="0" w:color="auto"/>
              <w:right w:val="single" w:sz="4" w:space="0" w:color="auto"/>
            </w:tcBorders>
            <w:hideMark/>
          </w:tcPr>
          <w:p w14:paraId="58124234" w14:textId="3DF43124" w:rsidR="00DF0FD0" w:rsidRDefault="00DF0FD0" w:rsidP="00955D0B">
            <w:pPr>
              <w:pStyle w:val="Odstavecseseznamem1"/>
              <w:numPr>
                <w:ilvl w:val="0"/>
                <w:numId w:val="4"/>
              </w:numPr>
              <w:spacing w:before="120"/>
              <w:ind w:left="0" w:firstLine="0"/>
              <w:jc w:val="both"/>
            </w:pPr>
            <w:r>
              <w:t>37,74 V</w:t>
            </w:r>
          </w:p>
        </w:tc>
        <w:tc>
          <w:tcPr>
            <w:tcW w:w="3904" w:type="dxa"/>
            <w:tcBorders>
              <w:top w:val="single" w:sz="4" w:space="0" w:color="auto"/>
              <w:left w:val="single" w:sz="4" w:space="0" w:color="auto"/>
              <w:bottom w:val="single" w:sz="4" w:space="0" w:color="auto"/>
              <w:right w:val="single" w:sz="4" w:space="0" w:color="auto"/>
            </w:tcBorders>
          </w:tcPr>
          <w:p w14:paraId="5DB865E4" w14:textId="7D4D0058" w:rsidR="00DF0FD0" w:rsidRPr="00546B58" w:rsidRDefault="00DF0FD0" w:rsidP="00955D0B">
            <w:pPr>
              <w:pStyle w:val="Odstavecseseznamem1"/>
              <w:numPr>
                <w:ilvl w:val="0"/>
                <w:numId w:val="4"/>
              </w:numPr>
              <w:spacing w:before="120"/>
              <w:ind w:left="0" w:firstLine="0"/>
              <w:jc w:val="both"/>
              <w:rPr>
                <w:i/>
                <w:iCs/>
              </w:rPr>
            </w:pPr>
            <w:r w:rsidRPr="00546B58">
              <w:rPr>
                <w:i/>
                <w:iCs/>
              </w:rPr>
              <w:t>31,85 V</w:t>
            </w:r>
          </w:p>
        </w:tc>
      </w:tr>
      <w:tr w:rsidR="00DF0FD0" w14:paraId="643632EE" w14:textId="0629C22F" w:rsidTr="00DF0FD0">
        <w:tc>
          <w:tcPr>
            <w:tcW w:w="2948" w:type="dxa"/>
            <w:tcBorders>
              <w:top w:val="single" w:sz="4" w:space="0" w:color="auto"/>
              <w:left w:val="single" w:sz="4" w:space="0" w:color="auto"/>
              <w:bottom w:val="single" w:sz="4" w:space="0" w:color="auto"/>
              <w:right w:val="single" w:sz="4" w:space="0" w:color="auto"/>
            </w:tcBorders>
            <w:hideMark/>
          </w:tcPr>
          <w:p w14:paraId="6160B9FC" w14:textId="77777777" w:rsidR="00DF0FD0" w:rsidRDefault="00DF0FD0" w:rsidP="00955D0B">
            <w:pPr>
              <w:pStyle w:val="Odstavecseseznamem1"/>
              <w:numPr>
                <w:ilvl w:val="0"/>
                <w:numId w:val="4"/>
              </w:numPr>
              <w:spacing w:before="120"/>
              <w:ind w:left="0" w:firstLine="0"/>
              <w:jc w:val="both"/>
            </w:pPr>
            <w:r>
              <w:t>Jmenovitý proud</w:t>
            </w:r>
          </w:p>
        </w:tc>
        <w:tc>
          <w:tcPr>
            <w:tcW w:w="2132" w:type="dxa"/>
            <w:tcBorders>
              <w:top w:val="single" w:sz="4" w:space="0" w:color="auto"/>
              <w:left w:val="single" w:sz="4" w:space="0" w:color="auto"/>
              <w:bottom w:val="single" w:sz="4" w:space="0" w:color="auto"/>
              <w:right w:val="single" w:sz="4" w:space="0" w:color="auto"/>
            </w:tcBorders>
            <w:hideMark/>
          </w:tcPr>
          <w:p w14:paraId="56CBD1A3" w14:textId="241C8ED4" w:rsidR="00DF0FD0" w:rsidRDefault="00DF0FD0" w:rsidP="00955D0B">
            <w:pPr>
              <w:pStyle w:val="Odstavecseseznamem1"/>
              <w:numPr>
                <w:ilvl w:val="0"/>
                <w:numId w:val="4"/>
              </w:numPr>
              <w:spacing w:before="120"/>
              <w:ind w:left="0" w:firstLine="0"/>
              <w:jc w:val="both"/>
            </w:pPr>
            <w:r>
              <w:t>11,93 A</w:t>
            </w:r>
          </w:p>
        </w:tc>
        <w:tc>
          <w:tcPr>
            <w:tcW w:w="3904" w:type="dxa"/>
            <w:tcBorders>
              <w:top w:val="single" w:sz="4" w:space="0" w:color="auto"/>
              <w:left w:val="single" w:sz="4" w:space="0" w:color="auto"/>
              <w:bottom w:val="single" w:sz="4" w:space="0" w:color="auto"/>
              <w:right w:val="single" w:sz="4" w:space="0" w:color="auto"/>
            </w:tcBorders>
          </w:tcPr>
          <w:p w14:paraId="0B0B3D33" w14:textId="4A309D52" w:rsidR="00DF0FD0" w:rsidRPr="00546B58" w:rsidRDefault="00DF0FD0" w:rsidP="00955D0B">
            <w:pPr>
              <w:pStyle w:val="Odstavecseseznamem1"/>
              <w:numPr>
                <w:ilvl w:val="0"/>
                <w:numId w:val="4"/>
              </w:numPr>
              <w:spacing w:before="120"/>
              <w:ind w:left="0" w:firstLine="0"/>
              <w:jc w:val="both"/>
              <w:rPr>
                <w:i/>
                <w:iCs/>
              </w:rPr>
            </w:pPr>
            <w:r w:rsidRPr="00546B58">
              <w:rPr>
                <w:i/>
                <w:iCs/>
              </w:rPr>
              <w:t>17,27 A</w:t>
            </w:r>
          </w:p>
        </w:tc>
      </w:tr>
      <w:tr w:rsidR="00DF0FD0" w14:paraId="01F87CD6" w14:textId="493782E0" w:rsidTr="00DF0FD0">
        <w:tc>
          <w:tcPr>
            <w:tcW w:w="2948" w:type="dxa"/>
            <w:tcBorders>
              <w:top w:val="single" w:sz="4" w:space="0" w:color="auto"/>
              <w:left w:val="single" w:sz="4" w:space="0" w:color="auto"/>
              <w:bottom w:val="single" w:sz="4" w:space="0" w:color="auto"/>
              <w:right w:val="single" w:sz="4" w:space="0" w:color="auto"/>
            </w:tcBorders>
            <w:hideMark/>
          </w:tcPr>
          <w:p w14:paraId="0E4CB0B3" w14:textId="77777777" w:rsidR="00DF0FD0" w:rsidRDefault="00DF0FD0" w:rsidP="00955D0B">
            <w:pPr>
              <w:pStyle w:val="Odstavecseseznamem1"/>
              <w:numPr>
                <w:ilvl w:val="0"/>
                <w:numId w:val="4"/>
              </w:numPr>
              <w:spacing w:before="120"/>
              <w:ind w:left="0" w:firstLine="0"/>
              <w:jc w:val="both"/>
            </w:pPr>
            <w:r>
              <w:t>Jmenovité napětí naprázdno</w:t>
            </w:r>
          </w:p>
        </w:tc>
        <w:tc>
          <w:tcPr>
            <w:tcW w:w="2132" w:type="dxa"/>
            <w:tcBorders>
              <w:top w:val="single" w:sz="4" w:space="0" w:color="auto"/>
              <w:left w:val="single" w:sz="4" w:space="0" w:color="auto"/>
              <w:bottom w:val="single" w:sz="4" w:space="0" w:color="auto"/>
              <w:right w:val="single" w:sz="4" w:space="0" w:color="auto"/>
            </w:tcBorders>
            <w:hideMark/>
          </w:tcPr>
          <w:p w14:paraId="2F238D82" w14:textId="759526BA" w:rsidR="00DF0FD0" w:rsidRDefault="00DF0FD0" w:rsidP="00955D0B">
            <w:pPr>
              <w:pStyle w:val="Odstavecseseznamem1"/>
              <w:numPr>
                <w:ilvl w:val="0"/>
                <w:numId w:val="4"/>
              </w:numPr>
              <w:spacing w:before="120"/>
              <w:ind w:left="0" w:firstLine="0"/>
              <w:jc w:val="both"/>
            </w:pPr>
            <w:r>
              <w:t>45,33 V</w:t>
            </w:r>
          </w:p>
        </w:tc>
        <w:tc>
          <w:tcPr>
            <w:tcW w:w="3904" w:type="dxa"/>
            <w:tcBorders>
              <w:top w:val="single" w:sz="4" w:space="0" w:color="auto"/>
              <w:left w:val="single" w:sz="4" w:space="0" w:color="auto"/>
              <w:bottom w:val="single" w:sz="4" w:space="0" w:color="auto"/>
              <w:right w:val="single" w:sz="4" w:space="0" w:color="auto"/>
            </w:tcBorders>
          </w:tcPr>
          <w:p w14:paraId="71A4B1CD" w14:textId="0B2FB4F5" w:rsidR="00DF0FD0" w:rsidRPr="00546B58" w:rsidRDefault="005C341A" w:rsidP="00955D0B">
            <w:pPr>
              <w:pStyle w:val="Odstavecseseznamem1"/>
              <w:numPr>
                <w:ilvl w:val="0"/>
                <w:numId w:val="4"/>
              </w:numPr>
              <w:spacing w:before="120"/>
              <w:ind w:left="0" w:firstLine="0"/>
              <w:jc w:val="both"/>
              <w:rPr>
                <w:i/>
                <w:iCs/>
              </w:rPr>
            </w:pPr>
            <w:r w:rsidRPr="00546B58">
              <w:rPr>
                <w:i/>
                <w:iCs/>
              </w:rPr>
              <w:t>Maximální napětí: 38,24 V</w:t>
            </w:r>
          </w:p>
        </w:tc>
      </w:tr>
      <w:tr w:rsidR="00DF0FD0" w14:paraId="7C78524C" w14:textId="5645EAED" w:rsidTr="00DF0FD0">
        <w:tc>
          <w:tcPr>
            <w:tcW w:w="2948" w:type="dxa"/>
            <w:tcBorders>
              <w:top w:val="single" w:sz="4" w:space="0" w:color="auto"/>
              <w:left w:val="single" w:sz="4" w:space="0" w:color="auto"/>
              <w:bottom w:val="single" w:sz="4" w:space="0" w:color="auto"/>
              <w:right w:val="single" w:sz="4" w:space="0" w:color="auto"/>
            </w:tcBorders>
            <w:hideMark/>
          </w:tcPr>
          <w:p w14:paraId="34D9D198" w14:textId="77777777" w:rsidR="00DF0FD0" w:rsidRDefault="00DF0FD0" w:rsidP="00955D0B">
            <w:pPr>
              <w:pStyle w:val="Odstavecseseznamem1"/>
              <w:numPr>
                <w:ilvl w:val="0"/>
                <w:numId w:val="4"/>
              </w:numPr>
              <w:spacing w:before="120"/>
              <w:ind w:left="0" w:firstLine="0"/>
              <w:jc w:val="both"/>
            </w:pPr>
            <w:r>
              <w:t>Jmenovitý proud nakrátko</w:t>
            </w:r>
          </w:p>
        </w:tc>
        <w:tc>
          <w:tcPr>
            <w:tcW w:w="2132" w:type="dxa"/>
            <w:tcBorders>
              <w:top w:val="single" w:sz="4" w:space="0" w:color="auto"/>
              <w:left w:val="single" w:sz="4" w:space="0" w:color="auto"/>
              <w:bottom w:val="single" w:sz="4" w:space="0" w:color="auto"/>
              <w:right w:val="single" w:sz="4" w:space="0" w:color="auto"/>
            </w:tcBorders>
            <w:hideMark/>
          </w:tcPr>
          <w:p w14:paraId="234A8260" w14:textId="51BF6844" w:rsidR="00DF0FD0" w:rsidRDefault="00DF0FD0" w:rsidP="00955D0B">
            <w:pPr>
              <w:pStyle w:val="Odstavecseseznamem1"/>
              <w:numPr>
                <w:ilvl w:val="0"/>
                <w:numId w:val="4"/>
              </w:numPr>
              <w:spacing w:before="120"/>
              <w:ind w:left="0" w:firstLine="0"/>
              <w:jc w:val="both"/>
            </w:pPr>
            <w:r>
              <w:t>12,65 A</w:t>
            </w:r>
          </w:p>
        </w:tc>
        <w:tc>
          <w:tcPr>
            <w:tcW w:w="3904" w:type="dxa"/>
            <w:tcBorders>
              <w:top w:val="single" w:sz="4" w:space="0" w:color="auto"/>
              <w:left w:val="single" w:sz="4" w:space="0" w:color="auto"/>
              <w:bottom w:val="single" w:sz="4" w:space="0" w:color="auto"/>
              <w:right w:val="single" w:sz="4" w:space="0" w:color="auto"/>
            </w:tcBorders>
          </w:tcPr>
          <w:p w14:paraId="53525DD6" w14:textId="3B244F67" w:rsidR="00DF0FD0" w:rsidRPr="00546B58" w:rsidRDefault="005C341A" w:rsidP="00955D0B">
            <w:pPr>
              <w:pStyle w:val="Odstavecseseznamem1"/>
              <w:numPr>
                <w:ilvl w:val="0"/>
                <w:numId w:val="4"/>
              </w:numPr>
              <w:spacing w:before="120"/>
              <w:ind w:left="0" w:firstLine="0"/>
              <w:jc w:val="both"/>
              <w:rPr>
                <w:i/>
                <w:iCs/>
              </w:rPr>
            </w:pPr>
            <w:r w:rsidRPr="00546B58">
              <w:rPr>
                <w:i/>
                <w:iCs/>
              </w:rPr>
              <w:t>Maximální proud: 18,28 A</w:t>
            </w:r>
          </w:p>
        </w:tc>
      </w:tr>
      <w:tr w:rsidR="00DF0FD0" w14:paraId="0B3B42A2" w14:textId="19E6CF7C" w:rsidTr="00DF0FD0">
        <w:tc>
          <w:tcPr>
            <w:tcW w:w="2948" w:type="dxa"/>
            <w:tcBorders>
              <w:top w:val="single" w:sz="4" w:space="0" w:color="auto"/>
              <w:left w:val="single" w:sz="4" w:space="0" w:color="auto"/>
              <w:bottom w:val="single" w:sz="4" w:space="0" w:color="auto"/>
              <w:right w:val="single" w:sz="4" w:space="0" w:color="auto"/>
            </w:tcBorders>
            <w:hideMark/>
          </w:tcPr>
          <w:p w14:paraId="2EFA1B02" w14:textId="77777777" w:rsidR="00DF0FD0" w:rsidRDefault="00DF0FD0" w:rsidP="00955D0B">
            <w:pPr>
              <w:pStyle w:val="Odstavecseseznamem1"/>
              <w:numPr>
                <w:ilvl w:val="0"/>
                <w:numId w:val="4"/>
              </w:numPr>
              <w:spacing w:before="120"/>
              <w:ind w:left="0" w:firstLine="0"/>
              <w:jc w:val="both"/>
            </w:pPr>
            <w:r>
              <w:t>Rozměry</w:t>
            </w:r>
          </w:p>
        </w:tc>
        <w:tc>
          <w:tcPr>
            <w:tcW w:w="2132" w:type="dxa"/>
            <w:tcBorders>
              <w:top w:val="single" w:sz="4" w:space="0" w:color="auto"/>
              <w:left w:val="single" w:sz="4" w:space="0" w:color="auto"/>
              <w:bottom w:val="single" w:sz="4" w:space="0" w:color="auto"/>
              <w:right w:val="single" w:sz="4" w:space="0" w:color="auto"/>
            </w:tcBorders>
            <w:hideMark/>
          </w:tcPr>
          <w:p w14:paraId="4BEAD6B2" w14:textId="73CAFEA6" w:rsidR="00DF0FD0" w:rsidRDefault="00DF0FD0" w:rsidP="00955D0B">
            <w:pPr>
              <w:pStyle w:val="Odstavecseseznamem1"/>
              <w:numPr>
                <w:ilvl w:val="0"/>
                <w:numId w:val="4"/>
              </w:numPr>
              <w:spacing w:before="120"/>
              <w:ind w:left="0" w:firstLine="0"/>
              <w:jc w:val="both"/>
            </w:pPr>
            <w:r w:rsidRPr="009137DE">
              <w:t xml:space="preserve">1894 x 1096 x </w:t>
            </w:r>
            <w:proofErr w:type="gramStart"/>
            <w:r w:rsidRPr="009137DE">
              <w:t>30mm</w:t>
            </w:r>
            <w:proofErr w:type="gramEnd"/>
          </w:p>
        </w:tc>
        <w:tc>
          <w:tcPr>
            <w:tcW w:w="3904" w:type="dxa"/>
            <w:tcBorders>
              <w:top w:val="single" w:sz="4" w:space="0" w:color="auto"/>
              <w:left w:val="single" w:sz="4" w:space="0" w:color="auto"/>
              <w:bottom w:val="single" w:sz="4" w:space="0" w:color="auto"/>
              <w:right w:val="single" w:sz="4" w:space="0" w:color="auto"/>
            </w:tcBorders>
          </w:tcPr>
          <w:p w14:paraId="46B27B5F" w14:textId="2A076267" w:rsidR="00DF0FD0" w:rsidRPr="00546B58" w:rsidRDefault="005C341A" w:rsidP="00955D0B">
            <w:pPr>
              <w:pStyle w:val="Odstavecseseznamem1"/>
              <w:numPr>
                <w:ilvl w:val="0"/>
                <w:numId w:val="4"/>
              </w:numPr>
              <w:spacing w:before="120"/>
              <w:ind w:left="0" w:firstLine="0"/>
              <w:jc w:val="both"/>
              <w:rPr>
                <w:i/>
                <w:iCs/>
              </w:rPr>
            </w:pPr>
            <w:proofErr w:type="gramStart"/>
            <w:r w:rsidRPr="00546B58">
              <w:rPr>
                <w:i/>
                <w:iCs/>
              </w:rPr>
              <w:t>2384  x</w:t>
            </w:r>
            <w:proofErr w:type="gramEnd"/>
            <w:r w:rsidRPr="00546B58">
              <w:rPr>
                <w:i/>
                <w:iCs/>
              </w:rPr>
              <w:t xml:space="preserve"> 1096 x 35mm</w:t>
            </w:r>
          </w:p>
        </w:tc>
      </w:tr>
      <w:tr w:rsidR="00DF0FD0" w14:paraId="0BB9850E" w14:textId="4833D59C" w:rsidTr="00DF0FD0">
        <w:tc>
          <w:tcPr>
            <w:tcW w:w="2948" w:type="dxa"/>
            <w:tcBorders>
              <w:top w:val="single" w:sz="4" w:space="0" w:color="auto"/>
              <w:left w:val="single" w:sz="4" w:space="0" w:color="auto"/>
              <w:bottom w:val="single" w:sz="4" w:space="0" w:color="auto"/>
              <w:right w:val="single" w:sz="4" w:space="0" w:color="auto"/>
            </w:tcBorders>
            <w:hideMark/>
          </w:tcPr>
          <w:p w14:paraId="7B77FDC4" w14:textId="77777777" w:rsidR="00DF0FD0" w:rsidRDefault="00DF0FD0" w:rsidP="00955D0B">
            <w:pPr>
              <w:pStyle w:val="Odstavecseseznamem1"/>
              <w:numPr>
                <w:ilvl w:val="0"/>
                <w:numId w:val="4"/>
              </w:numPr>
              <w:spacing w:before="120"/>
              <w:ind w:left="0" w:firstLine="0"/>
              <w:jc w:val="both"/>
            </w:pPr>
            <w:r>
              <w:t>Hmotnost</w:t>
            </w:r>
          </w:p>
        </w:tc>
        <w:tc>
          <w:tcPr>
            <w:tcW w:w="2132" w:type="dxa"/>
            <w:tcBorders>
              <w:top w:val="single" w:sz="4" w:space="0" w:color="auto"/>
              <w:left w:val="single" w:sz="4" w:space="0" w:color="auto"/>
              <w:bottom w:val="single" w:sz="4" w:space="0" w:color="auto"/>
              <w:right w:val="single" w:sz="4" w:space="0" w:color="auto"/>
            </w:tcBorders>
            <w:hideMark/>
          </w:tcPr>
          <w:p w14:paraId="454F3BE4" w14:textId="6126D9AE" w:rsidR="00DF0FD0" w:rsidRDefault="00DF0FD0" w:rsidP="00955D0B">
            <w:pPr>
              <w:pStyle w:val="Odstavecseseznamem1"/>
              <w:numPr>
                <w:ilvl w:val="0"/>
                <w:numId w:val="4"/>
              </w:numPr>
              <w:spacing w:before="120"/>
              <w:ind w:left="0" w:firstLine="0"/>
              <w:jc w:val="both"/>
            </w:pPr>
            <w:r>
              <w:t>22,5 kg</w:t>
            </w:r>
          </w:p>
        </w:tc>
        <w:tc>
          <w:tcPr>
            <w:tcW w:w="3904" w:type="dxa"/>
            <w:tcBorders>
              <w:top w:val="single" w:sz="4" w:space="0" w:color="auto"/>
              <w:left w:val="single" w:sz="4" w:space="0" w:color="auto"/>
              <w:bottom w:val="single" w:sz="4" w:space="0" w:color="auto"/>
              <w:right w:val="single" w:sz="4" w:space="0" w:color="auto"/>
            </w:tcBorders>
          </w:tcPr>
          <w:p w14:paraId="0796A34F" w14:textId="32DFC303" w:rsidR="00DF0FD0" w:rsidRPr="00546B58" w:rsidRDefault="005C341A" w:rsidP="00955D0B">
            <w:pPr>
              <w:pStyle w:val="Odstavecseseznamem1"/>
              <w:numPr>
                <w:ilvl w:val="0"/>
                <w:numId w:val="4"/>
              </w:numPr>
              <w:spacing w:before="120"/>
              <w:ind w:left="0" w:firstLine="0"/>
              <w:jc w:val="both"/>
              <w:rPr>
                <w:i/>
                <w:iCs/>
              </w:rPr>
            </w:pPr>
            <w:r w:rsidRPr="00546B58">
              <w:rPr>
                <w:i/>
                <w:iCs/>
              </w:rPr>
              <w:t>29 kg</w:t>
            </w:r>
          </w:p>
        </w:tc>
      </w:tr>
      <w:tr w:rsidR="00DF0FD0" w14:paraId="4A43C4FB" w14:textId="3903B4D0" w:rsidTr="00DF0FD0">
        <w:tc>
          <w:tcPr>
            <w:tcW w:w="2948" w:type="dxa"/>
            <w:tcBorders>
              <w:top w:val="single" w:sz="4" w:space="0" w:color="auto"/>
              <w:left w:val="single" w:sz="4" w:space="0" w:color="auto"/>
              <w:bottom w:val="single" w:sz="4" w:space="0" w:color="auto"/>
              <w:right w:val="single" w:sz="4" w:space="0" w:color="auto"/>
            </w:tcBorders>
            <w:hideMark/>
          </w:tcPr>
          <w:p w14:paraId="67321ACA" w14:textId="77777777" w:rsidR="00DF0FD0" w:rsidRDefault="00DF0FD0" w:rsidP="00955D0B">
            <w:pPr>
              <w:pStyle w:val="Odstavecseseznamem1"/>
              <w:numPr>
                <w:ilvl w:val="0"/>
                <w:numId w:val="4"/>
              </w:numPr>
              <w:spacing w:before="120"/>
              <w:ind w:left="0" w:firstLine="0"/>
              <w:jc w:val="both"/>
            </w:pPr>
            <w:r>
              <w:t>Minimální účinnost</w:t>
            </w:r>
          </w:p>
        </w:tc>
        <w:tc>
          <w:tcPr>
            <w:tcW w:w="2132" w:type="dxa"/>
            <w:tcBorders>
              <w:top w:val="single" w:sz="4" w:space="0" w:color="auto"/>
              <w:left w:val="single" w:sz="4" w:space="0" w:color="auto"/>
              <w:bottom w:val="single" w:sz="4" w:space="0" w:color="auto"/>
              <w:right w:val="single" w:sz="4" w:space="0" w:color="auto"/>
            </w:tcBorders>
            <w:hideMark/>
          </w:tcPr>
          <w:p w14:paraId="083A93C6" w14:textId="1CA3180F" w:rsidR="00DF0FD0" w:rsidRDefault="00DF0FD0" w:rsidP="00955D0B">
            <w:pPr>
              <w:pStyle w:val="Odstavecseseznamem1"/>
              <w:numPr>
                <w:ilvl w:val="0"/>
                <w:numId w:val="4"/>
              </w:numPr>
              <w:spacing w:before="120"/>
              <w:ind w:left="0" w:firstLine="0"/>
              <w:jc w:val="both"/>
            </w:pPr>
            <w:r>
              <w:t>21,7 %</w:t>
            </w:r>
          </w:p>
        </w:tc>
        <w:tc>
          <w:tcPr>
            <w:tcW w:w="3904" w:type="dxa"/>
            <w:tcBorders>
              <w:top w:val="single" w:sz="4" w:space="0" w:color="auto"/>
              <w:left w:val="single" w:sz="4" w:space="0" w:color="auto"/>
              <w:bottom w:val="single" w:sz="4" w:space="0" w:color="auto"/>
              <w:right w:val="single" w:sz="4" w:space="0" w:color="auto"/>
            </w:tcBorders>
          </w:tcPr>
          <w:p w14:paraId="5E3C625B" w14:textId="495ED708" w:rsidR="00DF0FD0" w:rsidRPr="00546B58" w:rsidRDefault="005C341A" w:rsidP="00955D0B">
            <w:pPr>
              <w:pStyle w:val="Odstavecseseznamem1"/>
              <w:numPr>
                <w:ilvl w:val="0"/>
                <w:numId w:val="4"/>
              </w:numPr>
              <w:spacing w:before="120"/>
              <w:ind w:left="0" w:firstLine="0"/>
              <w:jc w:val="both"/>
              <w:rPr>
                <w:i/>
                <w:iCs/>
              </w:rPr>
            </w:pPr>
            <w:proofErr w:type="gramStart"/>
            <w:r w:rsidRPr="00546B58">
              <w:rPr>
                <w:i/>
                <w:iCs/>
              </w:rPr>
              <w:t>21%</w:t>
            </w:r>
            <w:proofErr w:type="gramEnd"/>
          </w:p>
        </w:tc>
      </w:tr>
    </w:tbl>
    <w:p w14:paraId="15553DAD" w14:textId="77777777" w:rsidR="0090106A" w:rsidRDefault="0090106A" w:rsidP="0090106A">
      <w:pPr>
        <w:pStyle w:val="Odstavecseseznamem"/>
        <w:widowControl/>
        <w:numPr>
          <w:ilvl w:val="0"/>
          <w:numId w:val="4"/>
        </w:numPr>
        <w:suppressAutoHyphens w:val="0"/>
        <w:rPr>
          <w:rFonts w:ascii="Helvetica" w:eastAsia="Times New Roman" w:hAnsi="Helvetica" w:cs="Times New Roman"/>
          <w:color w:val="000000"/>
          <w:kern w:val="0"/>
          <w:sz w:val="18"/>
          <w:szCs w:val="18"/>
          <w:lang w:eastAsia="cs-CZ" w:bidi="ar-SA"/>
        </w:rPr>
      </w:pPr>
      <w:r>
        <w:rPr>
          <w:rFonts w:ascii="Helvetica" w:eastAsia="Times New Roman" w:hAnsi="Helvetica" w:cs="Times New Roman"/>
          <w:color w:val="000000"/>
          <w:kern w:val="0"/>
          <w:sz w:val="18"/>
          <w:szCs w:val="18"/>
          <w:lang w:eastAsia="cs-CZ" w:bidi="ar-SA"/>
        </w:rPr>
        <w:t xml:space="preserve">  </w:t>
      </w:r>
    </w:p>
    <w:p w14:paraId="022BC86E" w14:textId="77777777" w:rsidR="0090106A" w:rsidRDefault="0090106A" w:rsidP="0090106A">
      <w:pPr>
        <w:pStyle w:val="Nadpis2"/>
        <w:widowControl/>
        <w:numPr>
          <w:ilvl w:val="1"/>
          <w:numId w:val="4"/>
        </w:numPr>
        <w:tabs>
          <w:tab w:val="left" w:pos="680"/>
        </w:tabs>
        <w:spacing w:after="0"/>
        <w:ind w:left="680" w:hanging="510"/>
        <w:jc w:val="both"/>
      </w:pPr>
      <w:r>
        <w:t>Konstrukce</w:t>
      </w:r>
    </w:p>
    <w:p w14:paraId="64B4C860" w14:textId="592DD030" w:rsidR="0090106A" w:rsidRDefault="0090106A" w:rsidP="0090106A">
      <w:pPr>
        <w:pStyle w:val="Zkladntext"/>
        <w:numPr>
          <w:ilvl w:val="0"/>
          <w:numId w:val="4"/>
        </w:numPr>
        <w:spacing w:before="120"/>
        <w:ind w:left="426" w:firstLine="283"/>
        <w:jc w:val="both"/>
      </w:pPr>
      <w:r>
        <w:t xml:space="preserve">Na </w:t>
      </w:r>
      <w:r w:rsidR="00872A52">
        <w:t>plochou</w:t>
      </w:r>
      <w:r>
        <w:t xml:space="preserve"> střechu (</w:t>
      </w:r>
      <w:r w:rsidR="00955D0B">
        <w:t>Bitumen</w:t>
      </w:r>
      <w:r>
        <w:t xml:space="preserve">) budou použity </w:t>
      </w:r>
      <w:r w:rsidR="00872A52">
        <w:t>zátěžové</w:t>
      </w:r>
      <w:r>
        <w:t xml:space="preserve"> konstrukce, které zajistí požadovaný sklon panelů 1</w:t>
      </w:r>
      <w:r w:rsidR="00872A52">
        <w:t>0</w:t>
      </w:r>
      <w:r>
        <w:t>° dle sklonu střechy</w:t>
      </w:r>
      <w:r w:rsidR="00872A52">
        <w:t xml:space="preserve"> a </w:t>
      </w:r>
      <w:proofErr w:type="spellStart"/>
      <w:r w:rsidR="00872A52">
        <w:t>východo</w:t>
      </w:r>
      <w:proofErr w:type="spellEnd"/>
      <w:r w:rsidR="00872A52">
        <w:t>-západní orientaci</w:t>
      </w:r>
      <w:r>
        <w:t xml:space="preserve">.  Dle požadavku investora </w:t>
      </w:r>
      <w:r w:rsidR="00050E84">
        <w:t>není</w:t>
      </w:r>
      <w:r>
        <w:t xml:space="preserve"> možné provést kotvení do střešního pláště tak, aby byla zachovaná hydroizolace střešní krytiny</w:t>
      </w:r>
      <w:r w:rsidR="00872A52">
        <w:t xml:space="preserve"> (Folie)</w:t>
      </w:r>
      <w:r>
        <w:t xml:space="preserve">. </w:t>
      </w:r>
      <w:r w:rsidR="00872A52">
        <w:t>Zatížení</w:t>
      </w:r>
      <w:r>
        <w:t xml:space="preserve"> bude provedeno rovnoměrně, </w:t>
      </w:r>
      <w:r w:rsidR="00872A52">
        <w:t>dle přiloženého zátěžového plánu</w:t>
      </w:r>
      <w:r w:rsidR="00EE233B">
        <w:t xml:space="preserve"> v samostatném dokumentu v technických přílohách této dokumentace), </w:t>
      </w:r>
      <w:r>
        <w:t xml:space="preserve">aby byla zajištěna mechanická stabilita zejména proti působení větru. Fotovoltaický panel je ke konstrukci přichycen pomocí hliníkových krajových a středových úchytů. </w:t>
      </w:r>
    </w:p>
    <w:p w14:paraId="0677EF5C" w14:textId="108CA2EA" w:rsidR="0090106A" w:rsidRDefault="0090106A" w:rsidP="0090106A">
      <w:pPr>
        <w:pStyle w:val="Zkladntext"/>
        <w:numPr>
          <w:ilvl w:val="0"/>
          <w:numId w:val="4"/>
        </w:numPr>
        <w:spacing w:before="120"/>
        <w:ind w:left="426" w:firstLine="425"/>
        <w:jc w:val="both"/>
      </w:pPr>
      <w:r>
        <w:t xml:space="preserve">Uvažovaná hmotnost pro konstrukce na </w:t>
      </w:r>
      <w:r w:rsidR="00EE233B">
        <w:t>plochou</w:t>
      </w:r>
      <w:r>
        <w:t xml:space="preserve"> střechu je </w:t>
      </w:r>
      <w:r w:rsidR="00050E84">
        <w:t xml:space="preserve">uvedena v </w:t>
      </w:r>
      <w:r w:rsidR="00050E84" w:rsidRPr="00050E84">
        <w:t>zátěžové</w:t>
      </w:r>
      <w:r w:rsidR="00050E84">
        <w:t>m</w:t>
      </w:r>
      <w:r w:rsidR="00050E84" w:rsidRPr="00050E84">
        <w:t xml:space="preserve"> plánu v samostatném dokumentu v technických přílohách této dokumentace</w:t>
      </w:r>
    </w:p>
    <w:p w14:paraId="7D8E80C3" w14:textId="666432E8" w:rsidR="00477095" w:rsidRDefault="00477095" w:rsidP="00477095">
      <w:pPr>
        <w:pStyle w:val="Zkladntext"/>
        <w:numPr>
          <w:ilvl w:val="0"/>
          <w:numId w:val="4"/>
        </w:numPr>
        <w:spacing w:before="120"/>
        <w:ind w:left="426" w:firstLine="425"/>
        <w:jc w:val="both"/>
      </w:pPr>
      <w:bookmarkStart w:id="1" w:name="_Hlk145014173"/>
      <w:r>
        <w:t>Stav střechy je vyhovující a je možno na ni konstrukci s panely umístit bez dalších úprav.</w:t>
      </w:r>
    </w:p>
    <w:bookmarkEnd w:id="1"/>
    <w:p w14:paraId="4544F076" w14:textId="77777777" w:rsidR="00050E84" w:rsidRDefault="0090106A" w:rsidP="00050E84">
      <w:pPr>
        <w:pStyle w:val="Zkladntext"/>
        <w:numPr>
          <w:ilvl w:val="0"/>
          <w:numId w:val="4"/>
        </w:numPr>
        <w:spacing w:before="120"/>
        <w:ind w:left="426" w:firstLine="425"/>
        <w:jc w:val="both"/>
      </w:pPr>
      <w:r>
        <w:t>Celkové zatížení střechy není předmětem tohoto projektu a bude ověřeno statickým výpočtem stejně jako velikost dodatečného zatížení zejména ve vazbě na větrnou oblast.</w:t>
      </w:r>
      <w:r w:rsidR="00050E84">
        <w:t xml:space="preserve"> (bude upřesněno dle použité technologie konstrukcí vysoutěženého dodavatele).</w:t>
      </w:r>
    </w:p>
    <w:p w14:paraId="422656CB" w14:textId="00C9C8BF" w:rsidR="0090106A" w:rsidRDefault="0090106A" w:rsidP="0090106A">
      <w:pPr>
        <w:pStyle w:val="Zkladntext"/>
        <w:numPr>
          <w:ilvl w:val="0"/>
          <w:numId w:val="4"/>
        </w:numPr>
        <w:spacing w:before="120"/>
        <w:ind w:left="426" w:firstLine="425"/>
        <w:jc w:val="both"/>
      </w:pPr>
    </w:p>
    <w:p w14:paraId="53DC7054" w14:textId="77777777" w:rsidR="0090106A" w:rsidRDefault="0090106A" w:rsidP="0090106A">
      <w:pPr>
        <w:pStyle w:val="Nadpis2"/>
        <w:widowControl/>
        <w:tabs>
          <w:tab w:val="left" w:pos="680"/>
        </w:tabs>
        <w:spacing w:after="0"/>
        <w:jc w:val="both"/>
      </w:pPr>
      <w:proofErr w:type="gramStart"/>
      <w:r>
        <w:t>Rozvaděče  FVE</w:t>
      </w:r>
      <w:proofErr w:type="gramEnd"/>
    </w:p>
    <w:p w14:paraId="4ACE2467" w14:textId="77777777" w:rsidR="0090106A" w:rsidRDefault="0090106A" w:rsidP="0090106A">
      <w:pPr>
        <w:pStyle w:val="Zkladntext"/>
        <w:ind w:left="425"/>
        <w:rPr>
          <w:b/>
        </w:rPr>
      </w:pPr>
      <w:r>
        <w:rPr>
          <w:b/>
        </w:rPr>
        <w:t>RFVE</w:t>
      </w:r>
    </w:p>
    <w:p w14:paraId="61574DBF" w14:textId="751926FA" w:rsidR="0090106A" w:rsidRDefault="0090106A" w:rsidP="0090106A">
      <w:pPr>
        <w:pStyle w:val="Odstavecseseznamem1"/>
        <w:spacing w:before="120"/>
        <w:ind w:left="426" w:firstLine="283"/>
      </w:pPr>
      <w:r>
        <w:t xml:space="preserve">Hlavní </w:t>
      </w:r>
      <w:proofErr w:type="spellStart"/>
      <w:r>
        <w:t>rovaděč</w:t>
      </w:r>
      <w:proofErr w:type="spellEnd"/>
      <w:r>
        <w:t xml:space="preserve"> fotovoltaické </w:t>
      </w:r>
      <w:proofErr w:type="gramStart"/>
      <w:r>
        <w:t>elektrárny  RFVE</w:t>
      </w:r>
      <w:proofErr w:type="gramEnd"/>
      <w:r>
        <w:t xml:space="preserve"> tvoří oceloplechová univerzální skříň IP min. 43, min. rozměry </w:t>
      </w:r>
      <w:r w:rsidR="00050E84">
        <w:t>100</w:t>
      </w:r>
      <w:r>
        <w:t>x1000x600 (nebo min. 192 modulů), jmenovitý proud přípojnic</w:t>
      </w:r>
      <w:r w:rsidR="00785EBD">
        <w:t xml:space="preserve"> </w:t>
      </w:r>
      <w:r>
        <w:t xml:space="preserve"> </w:t>
      </w:r>
      <w:r w:rsidR="00050E84">
        <w:t>160</w:t>
      </w:r>
      <w:r>
        <w:t xml:space="preserve">A, jmenovitý proud rozvaděče </w:t>
      </w:r>
      <w:r w:rsidR="00050E84">
        <w:t>1</w:t>
      </w:r>
      <w:r w:rsidR="00955D0B">
        <w:t>0</w:t>
      </w:r>
      <w:r w:rsidR="00050E84">
        <w:t>0</w:t>
      </w:r>
      <w:r>
        <w:t>A  umístěn v  prostoru technické místnosti, vedle technologie FVE. Vzdálenost ke stávajícímu podružnému rozvaděči R</w:t>
      </w:r>
      <w:r w:rsidR="00785EBD">
        <w:t>S</w:t>
      </w:r>
      <w:r>
        <w:t xml:space="preserve"> (napojení do elektroinstalace objektu) cca </w:t>
      </w:r>
      <w:proofErr w:type="gramStart"/>
      <w:r w:rsidR="00050E84">
        <w:t>10-15</w:t>
      </w:r>
      <w:r>
        <w:t>m</w:t>
      </w:r>
      <w:proofErr w:type="gramEnd"/>
      <w:r>
        <w:t>, kabeláž bude vedena v instalačních žlabech/chráničkách.</w:t>
      </w:r>
    </w:p>
    <w:p w14:paraId="6D4E796B" w14:textId="77777777" w:rsidR="0090106A" w:rsidRDefault="0090106A" w:rsidP="0090106A">
      <w:pPr>
        <w:pStyle w:val="Odstavecseseznamem1"/>
        <w:spacing w:before="120"/>
        <w:ind w:left="426" w:firstLine="283"/>
      </w:pPr>
      <w:r>
        <w:t xml:space="preserve">- </w:t>
      </w:r>
      <w:proofErr w:type="spellStart"/>
      <w:r>
        <w:t>Izkrat</w:t>
      </w:r>
      <w:proofErr w:type="spellEnd"/>
      <w:r>
        <w:t xml:space="preserve"> = 35 </w:t>
      </w:r>
      <w:proofErr w:type="spellStart"/>
      <w:r>
        <w:t>kA</w:t>
      </w:r>
      <w:proofErr w:type="spellEnd"/>
      <w:r>
        <w:t>,</w:t>
      </w:r>
    </w:p>
    <w:p w14:paraId="7694E053" w14:textId="77777777" w:rsidR="0090106A" w:rsidRDefault="0090106A" w:rsidP="0090106A">
      <w:pPr>
        <w:pStyle w:val="Odstavecseseznamem1"/>
        <w:spacing w:before="120"/>
        <w:ind w:left="426" w:firstLine="283"/>
      </w:pPr>
      <w:r>
        <w:t xml:space="preserve">- </w:t>
      </w:r>
      <w:proofErr w:type="spellStart"/>
      <w:r>
        <w:t>Ujm</w:t>
      </w:r>
      <w:proofErr w:type="spellEnd"/>
      <w:r>
        <w:t xml:space="preserve"> = 3 x 230 V AC (TN-C-S</w:t>
      </w:r>
      <w:proofErr w:type="gramStart"/>
      <w:r>
        <w:t>),  2</w:t>
      </w:r>
      <w:proofErr w:type="gramEnd"/>
      <w:r>
        <w:t xml:space="preserve"> DC 1000V IT</w:t>
      </w:r>
    </w:p>
    <w:p w14:paraId="486EC411" w14:textId="77777777" w:rsidR="0090106A" w:rsidRDefault="0090106A" w:rsidP="0090106A">
      <w:pPr>
        <w:pStyle w:val="Odstavecseseznamem1"/>
        <w:spacing w:before="120"/>
        <w:ind w:left="426" w:firstLine="283"/>
      </w:pPr>
      <w:r>
        <w:t>- Ochrana samočinným odpojením od zdroje</w:t>
      </w:r>
    </w:p>
    <w:p w14:paraId="5C649A03" w14:textId="77777777" w:rsidR="0090106A" w:rsidRDefault="0090106A" w:rsidP="0090106A">
      <w:pPr>
        <w:pStyle w:val="Odstavecseseznamem1"/>
        <w:spacing w:before="120"/>
        <w:ind w:left="426" w:firstLine="283"/>
      </w:pPr>
      <w:r>
        <w:t>- NYY-J 25 mm</w:t>
      </w:r>
      <w:r>
        <w:rPr>
          <w:vertAlign w:val="superscript"/>
        </w:rPr>
        <w:t>2</w:t>
      </w:r>
      <w:r>
        <w:t xml:space="preserve"> (pro silové obvody, </w:t>
      </w:r>
      <w:proofErr w:type="gramStart"/>
      <w:r>
        <w:t xml:space="preserve">není- </w:t>
      </w:r>
      <w:proofErr w:type="spellStart"/>
      <w:r>
        <w:t>li</w:t>
      </w:r>
      <w:proofErr w:type="spellEnd"/>
      <w:proofErr w:type="gramEnd"/>
      <w:r>
        <w:t xml:space="preserve"> uvedeno jinak)</w:t>
      </w:r>
    </w:p>
    <w:p w14:paraId="1A755D21" w14:textId="77777777" w:rsidR="0090106A" w:rsidRDefault="0090106A" w:rsidP="0090106A">
      <w:pPr>
        <w:pStyle w:val="Odstavecseseznamem1"/>
        <w:spacing w:before="120"/>
        <w:ind w:left="426" w:firstLine="283"/>
      </w:pPr>
      <w:r>
        <w:t>- Dveře rozvaděče budou označeny tabulkou:</w:t>
      </w:r>
    </w:p>
    <w:p w14:paraId="23826E04" w14:textId="77777777" w:rsidR="0090106A" w:rsidRDefault="0090106A" w:rsidP="0090106A">
      <w:pPr>
        <w:pStyle w:val="Odstavecseseznamem1"/>
        <w:spacing w:before="120"/>
        <w:ind w:left="426" w:firstLine="283"/>
      </w:pPr>
      <w:r>
        <w:t>„POZOR, PŘÍTOMNO NAPĚTÍ Z OBOU STRAN“</w:t>
      </w:r>
    </w:p>
    <w:p w14:paraId="5DC35DAD" w14:textId="77777777" w:rsidR="0090106A" w:rsidRDefault="0090106A" w:rsidP="0090106A">
      <w:pPr>
        <w:spacing w:before="120" w:after="120"/>
        <w:ind w:left="426" w:firstLine="283"/>
        <w:jc w:val="both"/>
      </w:pPr>
      <w:r>
        <w:t>Bude obsahovat jistící a spínací prvky, elektroměr pro měření vyrobené elektrické energie a regulaci výkonu FVE (příprava datové části).</w:t>
      </w:r>
    </w:p>
    <w:p w14:paraId="2AEDA7F7" w14:textId="77777777" w:rsidR="0090106A" w:rsidRDefault="0090106A" w:rsidP="0090106A">
      <w:pPr>
        <w:spacing w:before="120" w:after="120"/>
        <w:ind w:left="426" w:firstLine="283"/>
        <w:jc w:val="both"/>
      </w:pPr>
    </w:p>
    <w:p w14:paraId="7A517AB4" w14:textId="06AB7764" w:rsidR="0090106A" w:rsidRDefault="0090106A" w:rsidP="0090106A">
      <w:pPr>
        <w:spacing w:before="120" w:after="120"/>
        <w:ind w:left="426" w:firstLine="283"/>
        <w:jc w:val="both"/>
      </w:pPr>
      <w:r>
        <w:t>Schéma zapojení rozvaděče</w:t>
      </w:r>
      <w:r w:rsidR="000A7011">
        <w:t>, dle aktuálně dostupných materiálů a typů prvků na trhu</w:t>
      </w:r>
      <w:r w:rsidR="00CC4A35">
        <w:t>,</w:t>
      </w:r>
      <w:r>
        <w:t xml:space="preserve"> </w:t>
      </w:r>
      <w:r w:rsidR="001413AA">
        <w:t>dodá vysoutěžený zhotovitel k posouzení investorovi před započetím prací</w:t>
      </w:r>
      <w:r>
        <w:t>.</w:t>
      </w:r>
    </w:p>
    <w:p w14:paraId="0211E322" w14:textId="77777777" w:rsidR="0090106A" w:rsidRDefault="0090106A" w:rsidP="0090106A">
      <w:pPr>
        <w:pStyle w:val="Nadpis2"/>
        <w:widowControl/>
        <w:numPr>
          <w:ilvl w:val="1"/>
          <w:numId w:val="4"/>
        </w:numPr>
        <w:tabs>
          <w:tab w:val="left" w:pos="680"/>
        </w:tabs>
        <w:spacing w:after="0"/>
        <w:ind w:left="680" w:hanging="680"/>
        <w:jc w:val="both"/>
      </w:pPr>
      <w:r>
        <w:t>Ochrana proti přepětí</w:t>
      </w:r>
    </w:p>
    <w:p w14:paraId="03433100" w14:textId="77777777" w:rsidR="0090106A" w:rsidRDefault="0090106A" w:rsidP="0090106A">
      <w:pPr>
        <w:spacing w:before="120"/>
        <w:ind w:left="425" w:firstLine="284"/>
        <w:jc w:val="both"/>
      </w:pPr>
      <w:r>
        <w:t>AC i DC strana bude chráněna pomocí svodičů přepětí.</w:t>
      </w:r>
    </w:p>
    <w:p w14:paraId="43BB6F78" w14:textId="77777777" w:rsidR="0090106A" w:rsidRDefault="0090106A" w:rsidP="0090106A">
      <w:pPr>
        <w:spacing w:before="120"/>
        <w:ind w:left="425" w:firstLine="284"/>
        <w:jc w:val="both"/>
      </w:pPr>
      <w:r>
        <w:t>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08B02E5A" w14:textId="77777777" w:rsidR="0090106A" w:rsidRDefault="0090106A" w:rsidP="0090106A">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69EEE3C5" w14:textId="77777777" w:rsidR="0090106A" w:rsidRDefault="0090106A" w:rsidP="0090106A">
      <w:pPr>
        <w:spacing w:before="120"/>
        <w:ind w:left="425" w:firstLine="284"/>
        <w:jc w:val="both"/>
      </w:pPr>
      <w:r>
        <w:t>Po ukončení montáže fotovoltaických panelů bude provedena revize hromosvodové soustavy budovy.</w:t>
      </w:r>
    </w:p>
    <w:p w14:paraId="0CA4FBCC" w14:textId="77777777" w:rsidR="0090106A" w:rsidRDefault="0090106A" w:rsidP="0090106A">
      <w:pPr>
        <w:pStyle w:val="Nadpis2"/>
        <w:widowControl/>
        <w:numPr>
          <w:ilvl w:val="1"/>
          <w:numId w:val="4"/>
        </w:numPr>
        <w:tabs>
          <w:tab w:val="left" w:pos="680"/>
        </w:tabs>
        <w:spacing w:after="0"/>
        <w:ind w:left="680" w:hanging="680"/>
        <w:jc w:val="both"/>
      </w:pPr>
      <w:r>
        <w:t>Měniče napětí (případně alternativní výrobek)</w:t>
      </w:r>
    </w:p>
    <w:p w14:paraId="3855A9E6" w14:textId="77777777" w:rsidR="00050E84" w:rsidRPr="00050E84" w:rsidRDefault="00050E84" w:rsidP="00050E84">
      <w:pPr>
        <w:pStyle w:val="Zkladntext"/>
      </w:pPr>
    </w:p>
    <w:p w14:paraId="305C84EC" w14:textId="71E3A983" w:rsidR="0090106A" w:rsidRDefault="0090106A" w:rsidP="0090106A">
      <w:pPr>
        <w:pStyle w:val="Odstavecseseznamem"/>
        <w:numPr>
          <w:ilvl w:val="0"/>
          <w:numId w:val="4"/>
        </w:numPr>
        <w:spacing w:before="120"/>
        <w:jc w:val="both"/>
      </w:pPr>
      <w:r>
        <w:t>Pro přeměnu stejnosměrného na střídavý proud bud</w:t>
      </w:r>
      <w:r w:rsidR="002C48D2">
        <w:t>e</w:t>
      </w:r>
      <w:r>
        <w:t xml:space="preserve"> použit t</w:t>
      </w:r>
      <w:r w:rsidR="002C48D2">
        <w:t>ento</w:t>
      </w:r>
      <w:r>
        <w:t xml:space="preserve"> měnič</w:t>
      </w:r>
      <w:r w:rsidR="002C48D2">
        <w:t>/měnič</w:t>
      </w:r>
      <w:r>
        <w:t>e:</w:t>
      </w:r>
    </w:p>
    <w:tbl>
      <w:tblPr>
        <w:tblStyle w:val="Mkatabulky"/>
        <w:tblW w:w="0" w:type="auto"/>
        <w:tblInd w:w="426" w:type="dxa"/>
        <w:tblLook w:val="04A0" w:firstRow="1" w:lastRow="0" w:firstColumn="1" w:lastColumn="0" w:noHBand="0" w:noVBand="1"/>
      </w:tblPr>
      <w:tblGrid>
        <w:gridCol w:w="4485"/>
        <w:gridCol w:w="4499"/>
      </w:tblGrid>
      <w:tr w:rsidR="0090106A" w14:paraId="625F00CF" w14:textId="77777777" w:rsidTr="0090106A">
        <w:tc>
          <w:tcPr>
            <w:tcW w:w="9429" w:type="dxa"/>
            <w:gridSpan w:val="2"/>
            <w:tcBorders>
              <w:top w:val="single" w:sz="4" w:space="0" w:color="auto"/>
              <w:left w:val="single" w:sz="4" w:space="0" w:color="auto"/>
              <w:bottom w:val="single" w:sz="4" w:space="0" w:color="auto"/>
              <w:right w:val="single" w:sz="4" w:space="0" w:color="auto"/>
            </w:tcBorders>
            <w:hideMark/>
          </w:tcPr>
          <w:p w14:paraId="686413F8" w14:textId="5FEFBF6D" w:rsidR="0090106A" w:rsidRDefault="0090106A" w:rsidP="00DA553B">
            <w:pPr>
              <w:pStyle w:val="Odstavecseseznamem1"/>
              <w:numPr>
                <w:ilvl w:val="0"/>
                <w:numId w:val="4"/>
              </w:numPr>
              <w:spacing w:before="120"/>
              <w:ind w:left="0" w:firstLine="0"/>
              <w:jc w:val="both"/>
              <w:rPr>
                <w:b/>
              </w:rPr>
            </w:pPr>
            <w:r>
              <w:rPr>
                <w:b/>
              </w:rPr>
              <w:t xml:space="preserve">Parametry – </w:t>
            </w:r>
            <w:r w:rsidR="002C48D2">
              <w:rPr>
                <w:b/>
              </w:rPr>
              <w:t>1</w:t>
            </w:r>
            <w:r>
              <w:rPr>
                <w:b/>
              </w:rPr>
              <w:t xml:space="preserve"> ks</w:t>
            </w:r>
          </w:p>
        </w:tc>
      </w:tr>
      <w:tr w:rsidR="0090106A" w14:paraId="039B058E"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EFEBB" w14:textId="4CDBDF7B" w:rsidR="0090106A" w:rsidRDefault="0090106A" w:rsidP="00DA553B">
            <w:pPr>
              <w:pStyle w:val="Odstavecseseznamem1"/>
              <w:numPr>
                <w:ilvl w:val="0"/>
                <w:numId w:val="4"/>
              </w:numPr>
              <w:spacing w:before="120"/>
              <w:ind w:left="0" w:firstLine="0"/>
              <w:jc w:val="both"/>
            </w:pPr>
            <w:r>
              <w:lastRenderedPageBreak/>
              <w:t>Typ</w:t>
            </w:r>
            <w:r w:rsidR="00D0225E">
              <w:t xml:space="preserve"> symetrický:</w:t>
            </w:r>
          </w:p>
        </w:tc>
        <w:tc>
          <w:tcPr>
            <w:tcW w:w="4715" w:type="dxa"/>
            <w:tcBorders>
              <w:top w:val="single" w:sz="4" w:space="0" w:color="auto"/>
              <w:left w:val="single" w:sz="4" w:space="0" w:color="auto"/>
              <w:bottom w:val="single" w:sz="4" w:space="0" w:color="auto"/>
              <w:right w:val="single" w:sz="4" w:space="0" w:color="auto"/>
            </w:tcBorders>
            <w:hideMark/>
          </w:tcPr>
          <w:p w14:paraId="616F3D99" w14:textId="2A6639EA" w:rsidR="0090106A" w:rsidRDefault="00050E84" w:rsidP="00DA553B">
            <w:pPr>
              <w:pStyle w:val="Odstavecseseznamem1"/>
              <w:numPr>
                <w:ilvl w:val="0"/>
                <w:numId w:val="4"/>
              </w:numPr>
              <w:spacing w:before="120"/>
              <w:ind w:left="0" w:firstLine="0"/>
              <w:jc w:val="both"/>
            </w:pPr>
            <w:r w:rsidRPr="00050E84">
              <w:rPr>
                <w:b/>
              </w:rPr>
              <w:t xml:space="preserve">SOFAR </w:t>
            </w:r>
            <w:r w:rsidR="00955D0B">
              <w:rPr>
                <w:b/>
              </w:rPr>
              <w:t>45</w:t>
            </w:r>
            <w:r w:rsidRPr="00050E84">
              <w:rPr>
                <w:b/>
              </w:rPr>
              <w:t>KTLX-G3</w:t>
            </w:r>
            <w:r w:rsidR="00546B58">
              <w:rPr>
                <w:b/>
              </w:rPr>
              <w:t xml:space="preserve"> </w:t>
            </w:r>
            <w:r w:rsidR="00546B58">
              <w:rPr>
                <w:rFonts w:ascii="Arial" w:eastAsiaTheme="minorEastAsia" w:hAnsi="Arial" w:cs="Arial"/>
                <w:color w:val="FF0000"/>
              </w:rPr>
              <w:t>Zadavatel připouští možnost nabídnout rovnocenné řešení.</w:t>
            </w:r>
          </w:p>
        </w:tc>
      </w:tr>
      <w:tr w:rsidR="0090106A" w14:paraId="4F1CA6F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6D30CC6F" w14:textId="77777777" w:rsidR="0090106A" w:rsidRDefault="0090106A" w:rsidP="00DA553B">
            <w:pPr>
              <w:pStyle w:val="Odstavecseseznamem1"/>
              <w:numPr>
                <w:ilvl w:val="0"/>
                <w:numId w:val="4"/>
              </w:numPr>
              <w:spacing w:before="120"/>
              <w:ind w:left="0" w:firstLine="0"/>
              <w:jc w:val="both"/>
            </w:pPr>
            <w:r>
              <w:t>Nominální výstupní výkon AC</w:t>
            </w:r>
          </w:p>
        </w:tc>
        <w:tc>
          <w:tcPr>
            <w:tcW w:w="4715" w:type="dxa"/>
            <w:tcBorders>
              <w:top w:val="single" w:sz="4" w:space="0" w:color="auto"/>
              <w:left w:val="single" w:sz="4" w:space="0" w:color="auto"/>
              <w:bottom w:val="single" w:sz="4" w:space="0" w:color="auto"/>
              <w:right w:val="single" w:sz="4" w:space="0" w:color="auto"/>
            </w:tcBorders>
            <w:hideMark/>
          </w:tcPr>
          <w:p w14:paraId="041FB2D7" w14:textId="0C447B19" w:rsidR="0090106A" w:rsidRDefault="00955D0B" w:rsidP="00DA553B">
            <w:pPr>
              <w:pStyle w:val="Odstavecseseznamem1"/>
              <w:numPr>
                <w:ilvl w:val="0"/>
                <w:numId w:val="4"/>
              </w:numPr>
              <w:spacing w:before="120"/>
              <w:ind w:left="0" w:firstLine="0"/>
              <w:jc w:val="both"/>
            </w:pPr>
            <w:r>
              <w:t>45</w:t>
            </w:r>
            <w:r w:rsidR="0090106A">
              <w:t>,</w:t>
            </w:r>
            <w:r w:rsidR="00050E84">
              <w:t>00</w:t>
            </w:r>
            <w:r w:rsidR="0090106A">
              <w:t xml:space="preserve"> kW</w:t>
            </w:r>
          </w:p>
        </w:tc>
      </w:tr>
      <w:tr w:rsidR="0090106A" w14:paraId="79903E8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193E28CD" w14:textId="77777777" w:rsidR="0090106A" w:rsidRDefault="0090106A" w:rsidP="00DA553B">
            <w:pPr>
              <w:pStyle w:val="Odstavecseseznamem1"/>
              <w:numPr>
                <w:ilvl w:val="0"/>
                <w:numId w:val="4"/>
              </w:numPr>
              <w:spacing w:before="120"/>
              <w:ind w:left="0" w:firstLine="0"/>
              <w:jc w:val="both"/>
            </w:pPr>
            <w:r>
              <w:t>Maximální průběžný výstupní proud (na fázi)</w:t>
            </w:r>
          </w:p>
        </w:tc>
        <w:tc>
          <w:tcPr>
            <w:tcW w:w="4715" w:type="dxa"/>
            <w:tcBorders>
              <w:top w:val="single" w:sz="4" w:space="0" w:color="auto"/>
              <w:left w:val="single" w:sz="4" w:space="0" w:color="auto"/>
              <w:bottom w:val="single" w:sz="4" w:space="0" w:color="auto"/>
              <w:right w:val="single" w:sz="4" w:space="0" w:color="auto"/>
            </w:tcBorders>
            <w:hideMark/>
          </w:tcPr>
          <w:p w14:paraId="00AFF680" w14:textId="55E2275C" w:rsidR="0090106A" w:rsidRDefault="00955D0B" w:rsidP="00DA553B">
            <w:pPr>
              <w:pStyle w:val="Odstavecseseznamem1"/>
              <w:numPr>
                <w:ilvl w:val="0"/>
                <w:numId w:val="4"/>
              </w:numPr>
              <w:spacing w:before="120"/>
              <w:ind w:left="0" w:firstLine="0"/>
              <w:jc w:val="both"/>
            </w:pPr>
            <w:r>
              <w:t>75,8</w:t>
            </w:r>
            <w:r w:rsidR="0090106A">
              <w:t xml:space="preserve"> A</w:t>
            </w:r>
          </w:p>
        </w:tc>
      </w:tr>
      <w:tr w:rsidR="0090106A" w14:paraId="1E1B6396"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DBC8DF4" w14:textId="77777777" w:rsidR="0090106A" w:rsidRDefault="0090106A" w:rsidP="00DA553B">
            <w:pPr>
              <w:pStyle w:val="Odstavecseseznamem1"/>
              <w:numPr>
                <w:ilvl w:val="0"/>
                <w:numId w:val="4"/>
              </w:numPr>
              <w:spacing w:before="120"/>
              <w:ind w:left="0" w:firstLine="0"/>
              <w:jc w:val="both"/>
            </w:pPr>
            <w:r>
              <w:t>Maximální DC výkon (panel za STC)</w:t>
            </w:r>
          </w:p>
        </w:tc>
        <w:tc>
          <w:tcPr>
            <w:tcW w:w="4715" w:type="dxa"/>
            <w:tcBorders>
              <w:top w:val="single" w:sz="4" w:space="0" w:color="auto"/>
              <w:left w:val="single" w:sz="4" w:space="0" w:color="auto"/>
              <w:bottom w:val="single" w:sz="4" w:space="0" w:color="auto"/>
              <w:right w:val="single" w:sz="4" w:space="0" w:color="auto"/>
            </w:tcBorders>
            <w:hideMark/>
          </w:tcPr>
          <w:p w14:paraId="359E89DB" w14:textId="7754A86D" w:rsidR="0090106A" w:rsidRDefault="00955D0B" w:rsidP="00DA553B">
            <w:pPr>
              <w:pStyle w:val="Odstavecseseznamem1"/>
              <w:numPr>
                <w:ilvl w:val="0"/>
                <w:numId w:val="4"/>
              </w:numPr>
              <w:spacing w:before="120"/>
              <w:ind w:left="0" w:firstLine="0"/>
              <w:jc w:val="both"/>
            </w:pPr>
            <w:r>
              <w:t>67</w:t>
            </w:r>
            <w:r w:rsidR="0090106A">
              <w:t>,</w:t>
            </w:r>
            <w:r>
              <w:t>5</w:t>
            </w:r>
            <w:r w:rsidR="00050E84">
              <w:t>0</w:t>
            </w:r>
            <w:r w:rsidR="0090106A">
              <w:t xml:space="preserve"> </w:t>
            </w:r>
            <w:proofErr w:type="spellStart"/>
            <w:r w:rsidR="0090106A">
              <w:t>kWp</w:t>
            </w:r>
            <w:proofErr w:type="spellEnd"/>
          </w:p>
        </w:tc>
      </w:tr>
      <w:tr w:rsidR="0090106A" w14:paraId="149E8AEC" w14:textId="77777777" w:rsidTr="0090106A">
        <w:trPr>
          <w:trHeight w:val="564"/>
        </w:trPr>
        <w:tc>
          <w:tcPr>
            <w:tcW w:w="4714" w:type="dxa"/>
            <w:tcBorders>
              <w:top w:val="single" w:sz="4" w:space="0" w:color="auto"/>
              <w:left w:val="single" w:sz="4" w:space="0" w:color="auto"/>
              <w:bottom w:val="single" w:sz="4" w:space="0" w:color="auto"/>
              <w:right w:val="single" w:sz="4" w:space="0" w:color="auto"/>
            </w:tcBorders>
            <w:hideMark/>
          </w:tcPr>
          <w:p w14:paraId="1BC840D8" w14:textId="77777777" w:rsidR="0090106A" w:rsidRDefault="0090106A" w:rsidP="00DA553B">
            <w:pPr>
              <w:pStyle w:val="Odstavecseseznamem1"/>
              <w:numPr>
                <w:ilvl w:val="0"/>
                <w:numId w:val="4"/>
              </w:numPr>
              <w:spacing w:before="120"/>
              <w:ind w:left="0" w:firstLine="0"/>
              <w:jc w:val="both"/>
            </w:pPr>
            <w:r>
              <w:t>Maximální vstupní napětí / proud DC</w:t>
            </w:r>
          </w:p>
        </w:tc>
        <w:tc>
          <w:tcPr>
            <w:tcW w:w="4715" w:type="dxa"/>
            <w:tcBorders>
              <w:top w:val="single" w:sz="4" w:space="0" w:color="auto"/>
              <w:left w:val="single" w:sz="4" w:space="0" w:color="auto"/>
              <w:bottom w:val="single" w:sz="4" w:space="0" w:color="auto"/>
              <w:right w:val="single" w:sz="4" w:space="0" w:color="auto"/>
            </w:tcBorders>
            <w:hideMark/>
          </w:tcPr>
          <w:p w14:paraId="6C6C5FA7" w14:textId="01848C45" w:rsidR="0090106A" w:rsidRDefault="0090106A" w:rsidP="00DA553B">
            <w:pPr>
              <w:pStyle w:val="Odstavecseseznamem1"/>
              <w:numPr>
                <w:ilvl w:val="0"/>
                <w:numId w:val="4"/>
              </w:numPr>
              <w:spacing w:before="120"/>
              <w:ind w:left="0" w:firstLine="0"/>
              <w:jc w:val="both"/>
            </w:pPr>
            <w:r>
              <w:t xml:space="preserve">1000 V / </w:t>
            </w:r>
            <w:r w:rsidR="002C48D2">
              <w:t>100</w:t>
            </w:r>
            <w:r>
              <w:t xml:space="preserve"> A</w:t>
            </w:r>
          </w:p>
        </w:tc>
      </w:tr>
      <w:tr w:rsidR="0090106A" w14:paraId="4C3BF1AF"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1443FF3" w14:textId="77777777" w:rsidR="0090106A" w:rsidRDefault="0090106A" w:rsidP="00DA553B">
            <w:pPr>
              <w:pStyle w:val="Odstavecseseznamem1"/>
              <w:numPr>
                <w:ilvl w:val="0"/>
                <w:numId w:val="4"/>
              </w:numPr>
              <w:spacing w:before="120"/>
              <w:ind w:left="0" w:firstLine="0"/>
              <w:jc w:val="both"/>
            </w:pPr>
            <w:r>
              <w:t>Rozměry</w:t>
            </w:r>
          </w:p>
        </w:tc>
        <w:tc>
          <w:tcPr>
            <w:tcW w:w="4715" w:type="dxa"/>
            <w:tcBorders>
              <w:top w:val="single" w:sz="4" w:space="0" w:color="auto"/>
              <w:left w:val="single" w:sz="4" w:space="0" w:color="auto"/>
              <w:bottom w:val="single" w:sz="4" w:space="0" w:color="auto"/>
              <w:right w:val="single" w:sz="4" w:space="0" w:color="auto"/>
            </w:tcBorders>
            <w:hideMark/>
          </w:tcPr>
          <w:p w14:paraId="52561A4E" w14:textId="2A7FB936" w:rsidR="0090106A" w:rsidRDefault="00955D0B" w:rsidP="00DA553B">
            <w:pPr>
              <w:pStyle w:val="Odstavecseseznamem1"/>
              <w:numPr>
                <w:ilvl w:val="0"/>
                <w:numId w:val="4"/>
              </w:numPr>
              <w:spacing w:before="120"/>
              <w:ind w:left="0" w:firstLine="0"/>
              <w:jc w:val="both"/>
            </w:pPr>
            <w:r w:rsidRPr="00955D0B">
              <w:t xml:space="preserve">585*480*220 </w:t>
            </w:r>
            <w:proofErr w:type="gramStart"/>
            <w:r w:rsidR="002C48D2" w:rsidRPr="002C48D2">
              <w:t xml:space="preserve">( </w:t>
            </w:r>
            <w:r w:rsidR="0090106A">
              <w:t>mm</w:t>
            </w:r>
            <w:proofErr w:type="gramEnd"/>
            <w:r w:rsidR="00D0225E">
              <w:t>)</w:t>
            </w:r>
          </w:p>
        </w:tc>
      </w:tr>
      <w:tr w:rsidR="0090106A" w14:paraId="57B774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2B3AE20" w14:textId="77777777" w:rsidR="0090106A" w:rsidRDefault="0090106A" w:rsidP="00DA553B">
            <w:pPr>
              <w:pStyle w:val="Odstavecseseznamem1"/>
              <w:numPr>
                <w:ilvl w:val="0"/>
                <w:numId w:val="4"/>
              </w:numPr>
              <w:spacing w:before="120"/>
              <w:ind w:left="0" w:firstLine="0"/>
              <w:jc w:val="both"/>
            </w:pPr>
            <w:r>
              <w:t>DC vstupy</w:t>
            </w:r>
          </w:p>
        </w:tc>
        <w:tc>
          <w:tcPr>
            <w:tcW w:w="4715" w:type="dxa"/>
            <w:tcBorders>
              <w:top w:val="single" w:sz="4" w:space="0" w:color="auto"/>
              <w:left w:val="single" w:sz="4" w:space="0" w:color="auto"/>
              <w:bottom w:val="single" w:sz="4" w:space="0" w:color="auto"/>
              <w:right w:val="single" w:sz="4" w:space="0" w:color="auto"/>
            </w:tcBorders>
            <w:hideMark/>
          </w:tcPr>
          <w:p w14:paraId="322BDC84" w14:textId="7998D148" w:rsidR="0090106A" w:rsidRDefault="00955D0B" w:rsidP="00DA553B">
            <w:pPr>
              <w:pStyle w:val="Odstavecseseznamem1"/>
              <w:numPr>
                <w:ilvl w:val="0"/>
                <w:numId w:val="4"/>
              </w:numPr>
              <w:spacing w:before="120"/>
              <w:ind w:left="0" w:firstLine="0"/>
              <w:jc w:val="both"/>
            </w:pPr>
            <w:r>
              <w:t>4</w:t>
            </w:r>
            <w:r w:rsidR="0090106A">
              <w:t xml:space="preserve"> </w:t>
            </w:r>
            <w:proofErr w:type="gramStart"/>
            <w:r w:rsidR="0090106A">
              <w:t xml:space="preserve">párů  </w:t>
            </w:r>
            <w:r w:rsidR="002C48D2">
              <w:t>+</w:t>
            </w:r>
            <w:proofErr w:type="gramEnd"/>
            <w:r w:rsidR="002C48D2">
              <w:t xml:space="preserve"> </w:t>
            </w:r>
            <w:r>
              <w:t>4</w:t>
            </w:r>
            <w:r w:rsidR="002C48D2">
              <w:t xml:space="preserve"> párů  </w:t>
            </w:r>
          </w:p>
        </w:tc>
      </w:tr>
      <w:tr w:rsidR="0090106A" w14:paraId="6A9B2304"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3ED82C7" w14:textId="77777777" w:rsidR="0090106A" w:rsidRDefault="0090106A" w:rsidP="00DA553B">
            <w:pPr>
              <w:pStyle w:val="Odstavecseseznamem1"/>
              <w:numPr>
                <w:ilvl w:val="0"/>
                <w:numId w:val="4"/>
              </w:numPr>
              <w:spacing w:before="120"/>
              <w:ind w:left="0" w:firstLine="0"/>
              <w:jc w:val="both"/>
            </w:pPr>
            <w:r>
              <w:t>Hmotnost</w:t>
            </w:r>
          </w:p>
        </w:tc>
        <w:tc>
          <w:tcPr>
            <w:tcW w:w="4715" w:type="dxa"/>
            <w:tcBorders>
              <w:top w:val="single" w:sz="4" w:space="0" w:color="auto"/>
              <w:left w:val="single" w:sz="4" w:space="0" w:color="auto"/>
              <w:bottom w:val="single" w:sz="4" w:space="0" w:color="auto"/>
              <w:right w:val="single" w:sz="4" w:space="0" w:color="auto"/>
            </w:tcBorders>
            <w:hideMark/>
          </w:tcPr>
          <w:p w14:paraId="39BEDFC4" w14:textId="51ED61D3" w:rsidR="0090106A" w:rsidRDefault="00955D0B" w:rsidP="00DA553B">
            <w:pPr>
              <w:pStyle w:val="Odstavecseseznamem1"/>
              <w:numPr>
                <w:ilvl w:val="0"/>
                <w:numId w:val="4"/>
              </w:numPr>
              <w:spacing w:before="120"/>
              <w:ind w:left="0" w:firstLine="0"/>
              <w:jc w:val="both"/>
            </w:pPr>
            <w:proofErr w:type="gramStart"/>
            <w:r>
              <w:t>37</w:t>
            </w:r>
            <w:r w:rsidR="0090106A">
              <w:t xml:space="preserve">  kg</w:t>
            </w:r>
            <w:proofErr w:type="gramEnd"/>
          </w:p>
        </w:tc>
      </w:tr>
      <w:tr w:rsidR="0090106A" w14:paraId="659E5C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C9B2EDD" w14:textId="77777777" w:rsidR="0090106A" w:rsidRDefault="0090106A" w:rsidP="00DA553B">
            <w:pPr>
              <w:pStyle w:val="Odstavecseseznamem1"/>
              <w:numPr>
                <w:ilvl w:val="0"/>
                <w:numId w:val="4"/>
              </w:numPr>
              <w:spacing w:before="120"/>
              <w:ind w:left="0" w:firstLine="0"/>
              <w:jc w:val="both"/>
            </w:pPr>
            <w:r>
              <w:t>EURO účinnost</w:t>
            </w:r>
          </w:p>
        </w:tc>
        <w:tc>
          <w:tcPr>
            <w:tcW w:w="4715" w:type="dxa"/>
            <w:tcBorders>
              <w:top w:val="single" w:sz="4" w:space="0" w:color="auto"/>
              <w:left w:val="single" w:sz="4" w:space="0" w:color="auto"/>
              <w:bottom w:val="single" w:sz="4" w:space="0" w:color="auto"/>
              <w:right w:val="single" w:sz="4" w:space="0" w:color="auto"/>
            </w:tcBorders>
            <w:hideMark/>
          </w:tcPr>
          <w:p w14:paraId="4861A907" w14:textId="0A400FFB" w:rsidR="0090106A" w:rsidRDefault="0090106A" w:rsidP="00DA553B">
            <w:pPr>
              <w:pStyle w:val="Odstavecseseznamem1"/>
              <w:numPr>
                <w:ilvl w:val="0"/>
                <w:numId w:val="4"/>
              </w:numPr>
              <w:spacing w:before="120"/>
              <w:ind w:left="0" w:firstLine="0"/>
              <w:jc w:val="both"/>
            </w:pPr>
            <w:r>
              <w:t>9</w:t>
            </w:r>
            <w:r w:rsidR="002C48D2">
              <w:t>8</w:t>
            </w:r>
            <w:r w:rsidR="00955D0B">
              <w:t>,2</w:t>
            </w:r>
            <w:r>
              <w:t xml:space="preserve"> %</w:t>
            </w:r>
          </w:p>
        </w:tc>
      </w:tr>
      <w:tr w:rsidR="0090106A" w14:paraId="166921B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073FC370" w14:textId="77777777" w:rsidR="0090106A" w:rsidRDefault="0090106A" w:rsidP="00DA553B">
            <w:pPr>
              <w:pStyle w:val="Odstavecseseznamem1"/>
              <w:numPr>
                <w:ilvl w:val="0"/>
                <w:numId w:val="4"/>
              </w:numPr>
              <w:spacing w:before="120"/>
              <w:ind w:left="0" w:firstLine="0"/>
              <w:jc w:val="both"/>
            </w:pPr>
            <w:r>
              <w:t>Rozsah okolní teploty</w:t>
            </w:r>
          </w:p>
        </w:tc>
        <w:tc>
          <w:tcPr>
            <w:tcW w:w="4715" w:type="dxa"/>
            <w:tcBorders>
              <w:top w:val="single" w:sz="4" w:space="0" w:color="auto"/>
              <w:left w:val="single" w:sz="4" w:space="0" w:color="auto"/>
              <w:bottom w:val="single" w:sz="4" w:space="0" w:color="auto"/>
              <w:right w:val="single" w:sz="4" w:space="0" w:color="auto"/>
            </w:tcBorders>
            <w:hideMark/>
          </w:tcPr>
          <w:p w14:paraId="34395470" w14:textId="6A344148" w:rsidR="0090106A" w:rsidRDefault="0090106A" w:rsidP="00DA553B">
            <w:pPr>
              <w:pStyle w:val="Odstavecseseznamem1"/>
              <w:numPr>
                <w:ilvl w:val="0"/>
                <w:numId w:val="4"/>
              </w:numPr>
              <w:spacing w:before="120"/>
              <w:ind w:left="0" w:firstLine="0"/>
              <w:jc w:val="both"/>
            </w:pPr>
            <w:r>
              <w:t>-</w:t>
            </w:r>
            <w:r w:rsidR="00D0225E">
              <w:t>3</w:t>
            </w:r>
            <w:r>
              <w:t>0 až +6</w:t>
            </w:r>
            <w:r w:rsidR="00D0225E">
              <w:t>0</w:t>
            </w:r>
            <w:r>
              <w:t xml:space="preserve"> °C</w:t>
            </w:r>
          </w:p>
        </w:tc>
      </w:tr>
      <w:tr w:rsidR="0090106A" w14:paraId="2E856743"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A3FE2FE" w14:textId="77777777" w:rsidR="0090106A" w:rsidRDefault="0090106A" w:rsidP="00DA553B">
            <w:pPr>
              <w:pStyle w:val="Odstavecseseznamem1"/>
              <w:numPr>
                <w:ilvl w:val="0"/>
                <w:numId w:val="4"/>
              </w:numPr>
              <w:spacing w:before="120"/>
              <w:ind w:left="0" w:firstLine="0"/>
              <w:jc w:val="both"/>
            </w:pPr>
            <w:r>
              <w:t>Přípustná vlhkost vzduchu</w:t>
            </w:r>
          </w:p>
        </w:tc>
        <w:tc>
          <w:tcPr>
            <w:tcW w:w="4715" w:type="dxa"/>
            <w:tcBorders>
              <w:top w:val="single" w:sz="4" w:space="0" w:color="auto"/>
              <w:left w:val="single" w:sz="4" w:space="0" w:color="auto"/>
              <w:bottom w:val="single" w:sz="4" w:space="0" w:color="auto"/>
              <w:right w:val="single" w:sz="4" w:space="0" w:color="auto"/>
            </w:tcBorders>
            <w:hideMark/>
          </w:tcPr>
          <w:p w14:paraId="5FF3FEDE" w14:textId="77777777" w:rsidR="0090106A" w:rsidRDefault="0090106A" w:rsidP="00DA553B">
            <w:pPr>
              <w:pStyle w:val="Odstavecseseznamem1"/>
              <w:numPr>
                <w:ilvl w:val="0"/>
                <w:numId w:val="4"/>
              </w:numPr>
              <w:spacing w:before="120"/>
              <w:ind w:left="0" w:firstLine="0"/>
              <w:jc w:val="both"/>
            </w:pPr>
            <w:r>
              <w:t>0–100 %</w:t>
            </w:r>
          </w:p>
        </w:tc>
      </w:tr>
      <w:tr w:rsidR="0090106A" w14:paraId="1E58718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ED73C4C" w14:textId="77777777" w:rsidR="0090106A" w:rsidRDefault="0090106A" w:rsidP="00DA553B">
            <w:pPr>
              <w:pStyle w:val="Odstavecseseznamem1"/>
              <w:numPr>
                <w:ilvl w:val="0"/>
                <w:numId w:val="4"/>
              </w:numPr>
              <w:spacing w:before="120"/>
              <w:ind w:left="0" w:firstLine="0"/>
              <w:jc w:val="both"/>
            </w:pPr>
            <w:r>
              <w:t xml:space="preserve">Noční spotřeba el. energie – </w:t>
            </w:r>
            <w:proofErr w:type="spellStart"/>
            <w:proofErr w:type="gramStart"/>
            <w:r>
              <w:t>stand</w:t>
            </w:r>
            <w:proofErr w:type="spellEnd"/>
            <w:r>
              <w:t xml:space="preserve"> - by</w:t>
            </w:r>
            <w:proofErr w:type="gramEnd"/>
            <w:r>
              <w:t xml:space="preserve"> režim</w:t>
            </w:r>
          </w:p>
        </w:tc>
        <w:tc>
          <w:tcPr>
            <w:tcW w:w="4715" w:type="dxa"/>
            <w:tcBorders>
              <w:top w:val="single" w:sz="4" w:space="0" w:color="auto"/>
              <w:left w:val="single" w:sz="4" w:space="0" w:color="auto"/>
              <w:bottom w:val="single" w:sz="4" w:space="0" w:color="auto"/>
              <w:right w:val="single" w:sz="4" w:space="0" w:color="auto"/>
            </w:tcBorders>
            <w:hideMark/>
          </w:tcPr>
          <w:p w14:paraId="323109F9" w14:textId="7AEB903D" w:rsidR="0090106A" w:rsidRDefault="0090106A" w:rsidP="00DA553B">
            <w:pPr>
              <w:pStyle w:val="Odstavecseseznamem1"/>
              <w:numPr>
                <w:ilvl w:val="0"/>
                <w:numId w:val="4"/>
              </w:numPr>
              <w:spacing w:before="120"/>
              <w:ind w:left="0" w:firstLine="0"/>
              <w:jc w:val="both"/>
            </w:pPr>
            <w:proofErr w:type="gramStart"/>
            <w:r>
              <w:t xml:space="preserve">&lt; </w:t>
            </w:r>
            <w:r w:rsidR="00955D0B">
              <w:t>3</w:t>
            </w:r>
            <w:proofErr w:type="gramEnd"/>
            <w:r>
              <w:t xml:space="preserve"> W</w:t>
            </w:r>
          </w:p>
        </w:tc>
      </w:tr>
      <w:tr w:rsidR="0090106A" w14:paraId="33702E2B"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208C467" w14:textId="77777777" w:rsidR="0090106A" w:rsidRDefault="0090106A" w:rsidP="00DA553B">
            <w:pPr>
              <w:pStyle w:val="Odstavecseseznamem1"/>
              <w:numPr>
                <w:ilvl w:val="0"/>
                <w:numId w:val="4"/>
              </w:numPr>
              <w:spacing w:before="120"/>
              <w:ind w:left="0" w:firstLine="0"/>
              <w:jc w:val="both"/>
            </w:pPr>
            <w:r>
              <w:t>Minimální krytí</w:t>
            </w:r>
          </w:p>
        </w:tc>
        <w:tc>
          <w:tcPr>
            <w:tcW w:w="4715" w:type="dxa"/>
            <w:tcBorders>
              <w:top w:val="single" w:sz="4" w:space="0" w:color="auto"/>
              <w:left w:val="single" w:sz="4" w:space="0" w:color="auto"/>
              <w:bottom w:val="single" w:sz="4" w:space="0" w:color="auto"/>
              <w:right w:val="single" w:sz="4" w:space="0" w:color="auto"/>
            </w:tcBorders>
            <w:hideMark/>
          </w:tcPr>
          <w:p w14:paraId="65637443" w14:textId="77777777" w:rsidR="0090106A" w:rsidRDefault="0090106A" w:rsidP="00DA553B">
            <w:pPr>
              <w:pStyle w:val="Odstavecseseznamem1"/>
              <w:numPr>
                <w:ilvl w:val="0"/>
                <w:numId w:val="4"/>
              </w:numPr>
              <w:spacing w:before="120"/>
              <w:ind w:left="0" w:firstLine="0"/>
              <w:jc w:val="both"/>
            </w:pPr>
            <w:r>
              <w:t>IP66</w:t>
            </w:r>
          </w:p>
        </w:tc>
      </w:tr>
      <w:tr w:rsidR="0090106A" w14:paraId="4BCE2B4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7FCD0" w14:textId="309AC4DF" w:rsidR="0090106A" w:rsidRDefault="00D0225E" w:rsidP="00DA553B">
            <w:pPr>
              <w:pStyle w:val="Odstavecseseznamem1"/>
              <w:numPr>
                <w:ilvl w:val="0"/>
                <w:numId w:val="4"/>
              </w:numPr>
              <w:spacing w:before="120"/>
              <w:ind w:left="0" w:firstLine="0"/>
              <w:jc w:val="both"/>
            </w:pPr>
            <w:r>
              <w:t>Záruka</w:t>
            </w:r>
            <w:r w:rsidR="0090106A">
              <w:t xml:space="preserve"> </w:t>
            </w:r>
          </w:p>
        </w:tc>
        <w:tc>
          <w:tcPr>
            <w:tcW w:w="4715" w:type="dxa"/>
            <w:tcBorders>
              <w:top w:val="single" w:sz="4" w:space="0" w:color="auto"/>
              <w:left w:val="single" w:sz="4" w:space="0" w:color="auto"/>
              <w:bottom w:val="single" w:sz="4" w:space="0" w:color="auto"/>
              <w:right w:val="single" w:sz="4" w:space="0" w:color="auto"/>
            </w:tcBorders>
          </w:tcPr>
          <w:p w14:paraId="549AA58E" w14:textId="4B305711" w:rsidR="0090106A" w:rsidRDefault="00D0225E" w:rsidP="00DA553B">
            <w:pPr>
              <w:pStyle w:val="Odstavecseseznamem1"/>
              <w:numPr>
                <w:ilvl w:val="0"/>
                <w:numId w:val="4"/>
              </w:numPr>
              <w:spacing w:before="120"/>
              <w:ind w:left="0" w:firstLine="0"/>
              <w:jc w:val="both"/>
            </w:pPr>
            <w:r>
              <w:t>min. 10 let</w:t>
            </w:r>
          </w:p>
        </w:tc>
      </w:tr>
    </w:tbl>
    <w:p w14:paraId="7157CBD9" w14:textId="77777777" w:rsidR="00FE50DE" w:rsidRDefault="00FE50DE" w:rsidP="0090106A">
      <w:pPr>
        <w:spacing w:before="120"/>
        <w:ind w:left="425" w:firstLine="284"/>
        <w:jc w:val="both"/>
      </w:pPr>
    </w:p>
    <w:p w14:paraId="48CE3A7F" w14:textId="2AA0AE9F" w:rsidR="0090106A" w:rsidRDefault="0090106A" w:rsidP="0090106A">
      <w:pPr>
        <w:spacing w:before="120"/>
        <w:ind w:left="425" w:firstLine="284"/>
        <w:jc w:val="both"/>
      </w:pPr>
      <w:r>
        <w:t>Navržené střídače zajišťují odpojení od sítě, pokud je napětí mimo požadované hodnoty. Nebo pokud bude frekvence mimo požadovaný rozsah. Tyto hodnoty jsou v souladu s PPDS E.ON Distribuce, a.s. Potvrzení tohoto nastavení bude součástí revizní zprávy.</w:t>
      </w:r>
    </w:p>
    <w:p w14:paraId="2AA6F7F3" w14:textId="77777777" w:rsidR="0090106A" w:rsidRDefault="0090106A" w:rsidP="0090106A">
      <w:pPr>
        <w:spacing w:before="120"/>
        <w:ind w:left="425" w:firstLine="284"/>
        <w:jc w:val="both"/>
      </w:pPr>
    </w:p>
    <w:p w14:paraId="6282E8A3" w14:textId="77777777" w:rsidR="0090106A" w:rsidRDefault="0090106A" w:rsidP="0090106A">
      <w:pPr>
        <w:pStyle w:val="Nadpis2"/>
        <w:widowControl/>
        <w:numPr>
          <w:ilvl w:val="1"/>
          <w:numId w:val="4"/>
        </w:numPr>
        <w:tabs>
          <w:tab w:val="left" w:pos="680"/>
        </w:tabs>
        <w:spacing w:after="0"/>
        <w:ind w:left="680" w:hanging="680"/>
        <w:jc w:val="both"/>
      </w:pPr>
      <w:r>
        <w:t>Rozpadové místo</w:t>
      </w:r>
    </w:p>
    <w:p w14:paraId="53239A5E" w14:textId="5E75DE5C" w:rsidR="0090106A" w:rsidRDefault="0090106A" w:rsidP="0090106A">
      <w:pPr>
        <w:pStyle w:val="Normlnweb"/>
        <w:spacing w:before="119" w:beforeAutospacing="0"/>
        <w:ind w:left="425" w:firstLine="255"/>
      </w:pPr>
      <w:r>
        <w:t xml:space="preserve">Rozpadovým místem FV instalace </w:t>
      </w:r>
      <w:proofErr w:type="gramStart"/>
      <w:r>
        <w:t xml:space="preserve">je </w:t>
      </w:r>
      <w:r w:rsidR="00785EBD">
        <w:t xml:space="preserve"> </w:t>
      </w:r>
      <w:r>
        <w:t>stykač</w:t>
      </w:r>
      <w:proofErr w:type="gramEnd"/>
      <w:r>
        <w:t xml:space="preserve"> </w:t>
      </w:r>
      <w:proofErr w:type="spellStart"/>
      <w:r>
        <w:rPr>
          <w:b/>
        </w:rPr>
        <w:t>TeSYS</w:t>
      </w:r>
      <w:proofErr w:type="spellEnd"/>
      <w:r>
        <w:rPr>
          <w:b/>
        </w:rPr>
        <w:t xml:space="preserve"> D 4p </w:t>
      </w:r>
      <w:r w:rsidR="00D0225E">
        <w:rPr>
          <w:b/>
        </w:rPr>
        <w:t>1</w:t>
      </w:r>
      <w:r w:rsidR="00955D0B">
        <w:rPr>
          <w:b/>
        </w:rPr>
        <w:t>00</w:t>
      </w:r>
      <w:r>
        <w:rPr>
          <w:b/>
        </w:rPr>
        <w:t xml:space="preserve"> A</w:t>
      </w:r>
      <w:r>
        <w:t xml:space="preserve"> (Schneider Electric) nebo ekvivalent umístěný v RFVE, jež je ovládán síťovou ochranou (multifunkční relé) a současně samotné střídače.</w:t>
      </w:r>
      <w:r w:rsidR="00546B58">
        <w:t xml:space="preserve"> </w:t>
      </w:r>
      <w:r w:rsidR="00546B58">
        <w:rPr>
          <w:rFonts w:ascii="Arial" w:eastAsiaTheme="minorEastAsia" w:hAnsi="Arial" w:cs="Arial"/>
          <w:color w:val="FF0000"/>
        </w:rPr>
        <w:t>Zadavatel připouští možnost nabídnout rovnocenné řešení.</w:t>
      </w:r>
      <w:r>
        <w:t xml:space="preserve"> Ochrana bude </w:t>
      </w:r>
      <w:proofErr w:type="gramStart"/>
      <w:r>
        <w:t>odpínat  FV</w:t>
      </w:r>
      <w:proofErr w:type="gramEnd"/>
      <w:r>
        <w:t xml:space="preserve"> systém od sítě při odchylkách napětí a frekvence dle podmínek uvedených ve stanovisku k připojení, či vypadnutí napětí jedné z fází v síti. </w:t>
      </w:r>
    </w:p>
    <w:p w14:paraId="17E5EA3B" w14:textId="77777777" w:rsidR="0090106A" w:rsidRDefault="0090106A" w:rsidP="0090106A">
      <w:pPr>
        <w:pStyle w:val="Normlnweb"/>
        <w:spacing w:before="119" w:beforeAutospacing="0"/>
        <w:ind w:left="425" w:firstLine="255"/>
      </w:pPr>
      <w:r>
        <w:t>Potvrzení o nastavení ochrany bude součástí revizní zprávy.</w:t>
      </w:r>
    </w:p>
    <w:p w14:paraId="6A57AA5B" w14:textId="77777777" w:rsidR="0090106A" w:rsidRDefault="0090106A" w:rsidP="0090106A">
      <w:pPr>
        <w:pStyle w:val="Normlnweb"/>
        <w:spacing w:before="119" w:beforeAutospacing="0"/>
        <w:ind w:left="425" w:firstLine="255"/>
        <w:rPr>
          <w:i/>
        </w:rPr>
      </w:pPr>
      <w:r>
        <w:rPr>
          <w:i/>
        </w:rPr>
        <w:t>Pozn.: navržené hlídací relé (napětí a frekvence) je možné nahradit tzv. multifunkčním relé/ochranou, který splňuje požadované parametry.</w:t>
      </w:r>
    </w:p>
    <w:p w14:paraId="402F457E" w14:textId="77777777" w:rsidR="0090106A" w:rsidRDefault="0090106A" w:rsidP="0090106A">
      <w:pPr>
        <w:spacing w:before="120"/>
        <w:ind w:left="425" w:firstLine="284"/>
        <w:jc w:val="both"/>
      </w:pPr>
      <w:r>
        <w:t>Nastavení ochran rozpadového místa – doporučené hodnoty: (bude nastaveno dle požadavků distributora v SOP)</w:t>
      </w:r>
    </w:p>
    <w:p w14:paraId="7089C3D8" w14:textId="55CFD57B" w:rsidR="0090106A" w:rsidRDefault="0090106A" w:rsidP="0090106A">
      <w:pPr>
        <w:spacing w:before="120"/>
        <w:jc w:val="center"/>
      </w:pPr>
      <w:r>
        <w:rPr>
          <w:noProof/>
        </w:rPr>
        <w:lastRenderedPageBreak/>
        <w:drawing>
          <wp:inline distT="0" distB="0" distL="0" distR="0" wp14:anchorId="66A11DC6" wp14:editId="4D65CF55">
            <wp:extent cx="4438650" cy="25812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650" cy="2581275"/>
                    </a:xfrm>
                    <a:prstGeom prst="rect">
                      <a:avLst/>
                    </a:prstGeom>
                    <a:noFill/>
                    <a:ln>
                      <a:noFill/>
                    </a:ln>
                  </pic:spPr>
                </pic:pic>
              </a:graphicData>
            </a:graphic>
          </wp:inline>
        </w:drawing>
      </w:r>
    </w:p>
    <w:p w14:paraId="702B23D6" w14:textId="77777777" w:rsidR="0090106A" w:rsidRDefault="0090106A" w:rsidP="0090106A">
      <w:pPr>
        <w:spacing w:before="120"/>
        <w:rPr>
          <w:i/>
        </w:rPr>
      </w:pPr>
      <w:r>
        <w:rPr>
          <w:i/>
        </w:rPr>
        <w:t>Pozn.: případné změny nastavení budou provedeny dle požadavků distributora v souladu s PPDS a zaznamenány do revizní zprávy a dokumentace skutečného provedení.</w:t>
      </w:r>
    </w:p>
    <w:p w14:paraId="420AB803" w14:textId="77777777" w:rsidR="0090106A" w:rsidRDefault="0090106A" w:rsidP="0090106A">
      <w:pPr>
        <w:pStyle w:val="Normlnweb"/>
        <w:spacing w:before="119" w:beforeAutospacing="0"/>
        <w:ind w:left="425" w:firstLine="255"/>
        <w:rPr>
          <w:i/>
        </w:rPr>
      </w:pPr>
    </w:p>
    <w:p w14:paraId="30421AE4" w14:textId="77777777" w:rsidR="0090106A" w:rsidRDefault="0090106A" w:rsidP="0090106A">
      <w:pPr>
        <w:pStyle w:val="Nadpis2"/>
        <w:widowControl/>
        <w:numPr>
          <w:ilvl w:val="1"/>
          <w:numId w:val="4"/>
        </w:numPr>
        <w:tabs>
          <w:tab w:val="left" w:pos="680"/>
        </w:tabs>
        <w:spacing w:after="0"/>
        <w:ind w:left="680" w:hanging="680"/>
        <w:jc w:val="both"/>
      </w:pPr>
      <w:r>
        <w:t>Fázovací místo</w:t>
      </w:r>
    </w:p>
    <w:p w14:paraId="730E6176" w14:textId="2CBD3D34" w:rsidR="0090106A" w:rsidRDefault="0090106A" w:rsidP="0090106A">
      <w:pPr>
        <w:pStyle w:val="Normlnweb"/>
        <w:spacing w:before="119" w:beforeAutospacing="0"/>
        <w:ind w:left="425" w:firstLine="255"/>
      </w:pPr>
      <w:r>
        <w:t xml:space="preserve">Fázování použitých střídačů </w:t>
      </w:r>
      <w:r w:rsidR="00C30E7A">
        <w:t xml:space="preserve">poběží </w:t>
      </w:r>
      <w:proofErr w:type="spellStart"/>
      <w:r w:rsidR="00C30E7A">
        <w:t>autonomě</w:t>
      </w:r>
      <w:proofErr w:type="spellEnd"/>
      <w:r w:rsidR="00C30E7A">
        <w:t xml:space="preserve"> v ostrovním režimu.</w:t>
      </w:r>
    </w:p>
    <w:p w14:paraId="09BDD465" w14:textId="77777777" w:rsidR="0090106A" w:rsidRDefault="0090106A" w:rsidP="0090106A">
      <w:pPr>
        <w:pStyle w:val="Nadpis2"/>
        <w:widowControl/>
        <w:numPr>
          <w:ilvl w:val="1"/>
          <w:numId w:val="4"/>
        </w:numPr>
        <w:tabs>
          <w:tab w:val="left" w:pos="680"/>
        </w:tabs>
        <w:spacing w:after="0"/>
        <w:ind w:left="680" w:hanging="680"/>
        <w:jc w:val="both"/>
      </w:pPr>
      <w:r>
        <w:t>Měřící místo</w:t>
      </w:r>
    </w:p>
    <w:p w14:paraId="5289E927" w14:textId="77777777" w:rsidR="0090106A" w:rsidRDefault="0090106A" w:rsidP="0090106A">
      <w:pPr>
        <w:ind w:left="426" w:firstLine="254"/>
        <w:jc w:val="both"/>
      </w:pPr>
    </w:p>
    <w:p w14:paraId="0FC25B6E" w14:textId="16AEC026" w:rsidR="0090106A" w:rsidRDefault="00CD78AB" w:rsidP="0090106A">
      <w:pPr>
        <w:ind w:left="426" w:firstLine="254"/>
        <w:jc w:val="both"/>
      </w:pPr>
      <w:r>
        <w:t>Nebude napojeno do DS.</w:t>
      </w:r>
    </w:p>
    <w:p w14:paraId="2E3A51C5" w14:textId="016C8598" w:rsidR="0090106A" w:rsidRDefault="0090106A" w:rsidP="0090106A">
      <w:pPr>
        <w:ind w:left="426" w:firstLine="254"/>
        <w:jc w:val="both"/>
      </w:pPr>
      <w:r>
        <w:t xml:space="preserve">Měření vyrobené elektrické energie bude probíhat </w:t>
      </w:r>
      <w:r w:rsidR="00CD78AB">
        <w:t xml:space="preserve">pro interní potřebu zákazníka </w:t>
      </w:r>
      <w:r>
        <w:t>v</w:t>
      </w:r>
      <w:r w:rsidR="00CD78AB">
        <w:t> </w:t>
      </w:r>
      <w:r>
        <w:t>rozvaděči</w:t>
      </w:r>
      <w:r w:rsidR="00CD78AB">
        <w:t xml:space="preserve"> RFVE.</w:t>
      </w:r>
      <w:r>
        <w:t xml:space="preserve"> </w:t>
      </w:r>
    </w:p>
    <w:p w14:paraId="0E5FBEFF" w14:textId="77777777" w:rsidR="0090106A" w:rsidRDefault="0090106A" w:rsidP="0090106A">
      <w:pPr>
        <w:ind w:left="426" w:firstLine="254"/>
        <w:jc w:val="both"/>
      </w:pPr>
    </w:p>
    <w:p w14:paraId="0A2EFA9B" w14:textId="4834B735" w:rsidR="0090106A" w:rsidRDefault="0090106A" w:rsidP="0090106A">
      <w:pPr>
        <w:ind w:left="426" w:firstLine="254"/>
        <w:jc w:val="both"/>
      </w:pPr>
      <w:r>
        <w:t xml:space="preserve">V případě </w:t>
      </w:r>
      <w:r w:rsidR="00C30E7A">
        <w:t>souhlasu</w:t>
      </w:r>
      <w:r>
        <w:t xml:space="preserve"> distributora bude </w:t>
      </w:r>
      <w:r w:rsidR="00C30E7A">
        <w:t>výrobna připojena do DS, po splnění všech legislativních požadavků</w:t>
      </w:r>
      <w:r w:rsidR="00CD78AB">
        <w:t>.</w:t>
      </w:r>
    </w:p>
    <w:p w14:paraId="4750C81A" w14:textId="77777777" w:rsidR="0090106A" w:rsidRDefault="0090106A" w:rsidP="0090106A">
      <w:pPr>
        <w:ind w:left="426" w:firstLine="254"/>
        <w:jc w:val="both"/>
      </w:pPr>
    </w:p>
    <w:p w14:paraId="01196557" w14:textId="58634861" w:rsidR="0090106A" w:rsidRDefault="0090106A" w:rsidP="0090106A">
      <w:pPr>
        <w:pStyle w:val="Zkladntext"/>
        <w:spacing w:before="120"/>
        <w:jc w:val="both"/>
        <w:rPr>
          <w:i/>
        </w:rPr>
      </w:pPr>
      <w:r>
        <w:rPr>
          <w:i/>
        </w:rPr>
        <w:t xml:space="preserve">Pozn.: úpravy obchodního měření </w:t>
      </w:r>
      <w:r w:rsidR="00C30E7A">
        <w:rPr>
          <w:i/>
        </w:rPr>
        <w:t>nebudou</w:t>
      </w:r>
      <w:r>
        <w:rPr>
          <w:i/>
        </w:rPr>
        <w:t xml:space="preserve"> </w:t>
      </w:r>
      <w:proofErr w:type="gramStart"/>
      <w:r>
        <w:rPr>
          <w:i/>
        </w:rPr>
        <w:t>provedeny</w:t>
      </w:r>
      <w:r w:rsidR="00546B58">
        <w:rPr>
          <w:i/>
        </w:rPr>
        <w:t xml:space="preserve"> </w:t>
      </w:r>
      <w:r w:rsidR="00C30E7A">
        <w:rPr>
          <w:i/>
        </w:rPr>
        <w:t>-</w:t>
      </w:r>
      <w:r w:rsidR="00546B58">
        <w:rPr>
          <w:i/>
        </w:rPr>
        <w:t xml:space="preserve"> </w:t>
      </w:r>
      <w:proofErr w:type="spellStart"/>
      <w:r w:rsidR="00B1528B">
        <w:rPr>
          <w:i/>
        </w:rPr>
        <w:t>f</w:t>
      </w:r>
      <w:r>
        <w:rPr>
          <w:i/>
        </w:rPr>
        <w:t>dle</w:t>
      </w:r>
      <w:proofErr w:type="spellEnd"/>
      <w:proofErr w:type="gramEnd"/>
      <w:r>
        <w:rPr>
          <w:i/>
        </w:rPr>
        <w:t xml:space="preserve"> požadavků distributora</w:t>
      </w:r>
      <w:r w:rsidR="00C30E7A">
        <w:rPr>
          <w:i/>
        </w:rPr>
        <w:t xml:space="preserve"> nebude elektrárna </w:t>
      </w:r>
      <w:r w:rsidR="00CD78AB">
        <w:rPr>
          <w:i/>
        </w:rPr>
        <w:t>pro</w:t>
      </w:r>
      <w:r w:rsidR="00C30E7A">
        <w:rPr>
          <w:i/>
        </w:rPr>
        <w:t>zatím připojena do DS.</w:t>
      </w:r>
    </w:p>
    <w:p w14:paraId="4651708E" w14:textId="77777777" w:rsidR="0090106A" w:rsidRDefault="0090106A" w:rsidP="0090106A">
      <w:pPr>
        <w:ind w:left="426" w:firstLine="254"/>
        <w:jc w:val="both"/>
      </w:pPr>
    </w:p>
    <w:p w14:paraId="3D57C909" w14:textId="77777777" w:rsidR="0090106A" w:rsidRDefault="0090106A" w:rsidP="0090106A">
      <w:pPr>
        <w:pStyle w:val="Nadpis2"/>
        <w:widowControl/>
        <w:numPr>
          <w:ilvl w:val="1"/>
          <w:numId w:val="4"/>
        </w:numPr>
        <w:tabs>
          <w:tab w:val="left" w:pos="680"/>
        </w:tabs>
        <w:spacing w:after="0"/>
        <w:ind w:left="680" w:hanging="680"/>
        <w:jc w:val="both"/>
      </w:pPr>
      <w:r>
        <w:t>Uložení kabelů v objektech a na vzduchu</w:t>
      </w:r>
    </w:p>
    <w:p w14:paraId="6BC82E37" w14:textId="6AE06069" w:rsidR="0090106A" w:rsidRDefault="0090106A" w:rsidP="0090106A">
      <w:pPr>
        <w:spacing w:before="120" w:line="240" w:lineRule="atLeast"/>
        <w:ind w:left="426"/>
        <w:jc w:val="both"/>
      </w:pPr>
      <w:r>
        <w:t>Kabely budou uloženy v elektroinstalačních lištách, na příchytkách a ochranných trubkách UV odolných případně v kabelových (oceloplechových) žlabech. Žlaby budou přednostně použity tam, kde je požadavek na požární odolnost / nehořlavost dle stanoviska PBŘ.</w:t>
      </w:r>
    </w:p>
    <w:p w14:paraId="79A1ECE9" w14:textId="77777777" w:rsidR="0090106A" w:rsidRDefault="0090106A" w:rsidP="0090106A">
      <w:pPr>
        <w:pStyle w:val="Nadpis2"/>
        <w:widowControl/>
        <w:tabs>
          <w:tab w:val="left" w:pos="680"/>
        </w:tabs>
        <w:spacing w:after="0"/>
        <w:jc w:val="both"/>
      </w:pPr>
      <w:r>
        <w:t>Ohyb kabelu</w:t>
      </w:r>
    </w:p>
    <w:p w14:paraId="540AAD71" w14:textId="77777777" w:rsidR="0090106A" w:rsidRDefault="0090106A" w:rsidP="0090106A">
      <w:pPr>
        <w:spacing w:before="120" w:line="240" w:lineRule="atLeast"/>
        <w:ind w:left="426" w:firstLine="283"/>
        <w:jc w:val="both"/>
      </w:pPr>
      <w:r>
        <w:t xml:space="preserve"> Při kladení jak v objektech, tak v zemi musí být zachován nejmenší poloměr ohybu. Pro celoplastový kabel typu AYKY, CYKY je roven </w:t>
      </w:r>
      <w:proofErr w:type="gramStart"/>
      <w:r>
        <w:t>15ti</w:t>
      </w:r>
      <w:proofErr w:type="gramEnd"/>
      <w:r>
        <w:t>-násobku vnějšího průměru kabelu (15 d).</w:t>
      </w:r>
    </w:p>
    <w:p w14:paraId="38AC9933" w14:textId="77777777" w:rsidR="0090106A" w:rsidRDefault="0090106A" w:rsidP="0090106A">
      <w:pPr>
        <w:pStyle w:val="Nadpis2"/>
        <w:widowControl/>
        <w:tabs>
          <w:tab w:val="left" w:pos="680"/>
        </w:tabs>
        <w:spacing w:after="0"/>
        <w:jc w:val="both"/>
      </w:pPr>
      <w:r>
        <w:lastRenderedPageBreak/>
        <w:t xml:space="preserve">Ochrana před nebezpečným dotykem neživých částí elektrických zařízení v soustavě IT dle ČSN 33 </w:t>
      </w:r>
      <w:proofErr w:type="gramStart"/>
      <w:r>
        <w:t>2000 – 4</w:t>
      </w:r>
      <w:proofErr w:type="gramEnd"/>
      <w:r>
        <w:t>-41, čl. 413.2 (ochrana při poruše)</w:t>
      </w:r>
    </w:p>
    <w:p w14:paraId="507E0880" w14:textId="77777777" w:rsidR="0090106A" w:rsidRDefault="0090106A" w:rsidP="0090106A">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E190193" w14:textId="77777777" w:rsidR="0090106A" w:rsidRDefault="0090106A" w:rsidP="0090106A">
      <w:pPr>
        <w:ind w:firstLine="680"/>
        <w:jc w:val="both"/>
      </w:pPr>
      <w:r>
        <w:t>Neživé části musí být uzemněny individuálně, po skupinách nebo společně.</w:t>
      </w:r>
    </w:p>
    <w:p w14:paraId="705E2D88" w14:textId="77777777" w:rsidR="0090106A" w:rsidRDefault="0090106A" w:rsidP="0090106A">
      <w:pPr>
        <w:pStyle w:val="Nadpis2"/>
        <w:widowControl/>
        <w:tabs>
          <w:tab w:val="clear" w:pos="576"/>
          <w:tab w:val="left" w:pos="680"/>
        </w:tabs>
        <w:spacing w:after="0"/>
        <w:ind w:left="680" w:hanging="510"/>
        <w:jc w:val="both"/>
      </w:pPr>
      <w:r>
        <w:t>Ochrana před nebezpečným dotykem neživých částí elektrických zařízení v soustavě TN-C-</w:t>
      </w:r>
      <w:proofErr w:type="gramStart"/>
      <w:r>
        <w:t>S  dle</w:t>
      </w:r>
      <w:proofErr w:type="gramEnd"/>
      <w:r>
        <w:t xml:space="preserve"> ČSN 33 2000 – 4-41 ed.3, čl.413.1.3 (ochrana při poruše).</w:t>
      </w:r>
    </w:p>
    <w:p w14:paraId="68059F08" w14:textId="77777777" w:rsidR="0090106A" w:rsidRDefault="0090106A" w:rsidP="0090106A">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3AB2F403" w14:textId="77777777" w:rsidR="0090106A" w:rsidRDefault="0090106A" w:rsidP="0090106A">
      <w:pPr>
        <w:ind w:left="425" w:firstLine="284"/>
      </w:pPr>
      <w:r>
        <w:t>Bodem uzemnění sítě je střed (uzel) vinutí zdroje.</w:t>
      </w:r>
    </w:p>
    <w:p w14:paraId="7E47E576" w14:textId="77777777" w:rsidR="0090106A" w:rsidRDefault="0090106A" w:rsidP="0090106A">
      <w:pPr>
        <w:ind w:left="425" w:firstLine="284"/>
      </w:pPr>
    </w:p>
    <w:p w14:paraId="273ADFEC" w14:textId="77777777" w:rsidR="0090106A" w:rsidRDefault="0090106A" w:rsidP="0090106A">
      <w:pPr>
        <w:ind w:left="425" w:firstLine="284"/>
      </w:pPr>
      <w:r>
        <w:t>Vodiče PEN v síti TN-C nebo PE v síti TN-C-S se musí uzemnit buď samostatným zemničem, nebo spojit s uzemňovací soustavou, kromě uzlu zdroje ještě v těchto místech</w:t>
      </w:r>
    </w:p>
    <w:p w14:paraId="18AD248C" w14:textId="77777777" w:rsidR="0090106A" w:rsidRDefault="0090106A" w:rsidP="0090106A">
      <w:pPr>
        <w:numPr>
          <w:ilvl w:val="0"/>
          <w:numId w:val="6"/>
        </w:numPr>
        <w:tabs>
          <w:tab w:val="left" w:pos="879"/>
        </w:tabs>
        <w:suppressAutoHyphens/>
        <w:spacing w:after="0" w:line="240" w:lineRule="auto"/>
        <w:ind w:left="879" w:hanging="170"/>
        <w:jc w:val="both"/>
      </w:pPr>
      <w:r>
        <w:t xml:space="preserve">u přípojkových skříní (např. hlavních domovních), jsou-li vzdáleny od nejbližšího místa uzemnění více než 100 m </w:t>
      </w:r>
    </w:p>
    <w:p w14:paraId="455FD119" w14:textId="77777777" w:rsidR="0090106A" w:rsidRDefault="0090106A" w:rsidP="0090106A">
      <w:pPr>
        <w:numPr>
          <w:ilvl w:val="0"/>
          <w:numId w:val="7"/>
        </w:numPr>
        <w:tabs>
          <w:tab w:val="num" w:pos="851"/>
        </w:tabs>
        <w:suppressAutoHyphens/>
        <w:spacing w:after="0" w:line="240" w:lineRule="auto"/>
        <w:ind w:left="851" w:hanging="142"/>
        <w:jc w:val="both"/>
      </w:pPr>
      <w:r>
        <w:t xml:space="preserve">ve vnitřním rozvodu u podružných rozvaděčů, jsou-li vzdáleny od nejbližšího místa uzemnění více než </w:t>
      </w:r>
      <w:proofErr w:type="gramStart"/>
      <w:r>
        <w:t>100m</w:t>
      </w:r>
      <w:proofErr w:type="gramEnd"/>
      <w:r>
        <w:t xml:space="preserve"> a na konci odboček delších než 200m.</w:t>
      </w:r>
    </w:p>
    <w:p w14:paraId="07E57571" w14:textId="77777777" w:rsidR="0090106A" w:rsidRDefault="0090106A" w:rsidP="0090106A">
      <w:pPr>
        <w:ind w:left="851"/>
        <w:jc w:val="both"/>
      </w:pPr>
    </w:p>
    <w:p w14:paraId="08D71CDD" w14:textId="77777777" w:rsidR="0090106A" w:rsidRDefault="0090106A" w:rsidP="0090106A">
      <w:pPr>
        <w:ind w:left="426" w:firstLine="283"/>
      </w:pPr>
      <w:r>
        <w:t xml:space="preserve">Jednotlivá uzemnění vodiče PEN v síti TN-C nebo vodiče PE v síti TN-C-S musí být vhodně rozmístěna a mají mít odpor uzemnění nejvýše 15 </w:t>
      </w:r>
      <w:r>
        <w:rPr>
          <w:rFonts w:ascii="Symbol" w:hAnsi="Symbol"/>
        </w:rPr>
        <w:t xml:space="preserve">W; </w:t>
      </w:r>
      <w:r>
        <w:t>není však třeba klást zemnící pásky o celkové délce větší než 20 m nebo jiné rovnocenné zemniče.</w:t>
      </w:r>
    </w:p>
    <w:p w14:paraId="3F7AEF3A" w14:textId="77777777" w:rsidR="0090106A" w:rsidRDefault="0090106A" w:rsidP="0090106A">
      <w:pPr>
        <w:ind w:left="426" w:firstLine="283"/>
      </w:pPr>
      <w:r>
        <w:t xml:space="preserve"> </w:t>
      </w:r>
    </w:p>
    <w:p w14:paraId="6A384C99" w14:textId="77777777" w:rsidR="0090106A" w:rsidRDefault="0090106A" w:rsidP="0090106A">
      <w:pPr>
        <w:ind w:left="426" w:firstLine="283"/>
      </w:pPr>
      <w:r>
        <w:t>Na konci vedení a odboček sítě a v uzlu zdroje má být odpor uzemnění nejvýše 5</w:t>
      </w:r>
      <w:r>
        <w:rPr>
          <w:rFonts w:ascii="Symbol" w:hAnsi="Symbol"/>
        </w:rPr>
        <w:t xml:space="preserve"> W; </w:t>
      </w:r>
      <w:r>
        <w:t xml:space="preserve"> není však třeba klást zemnící pásky o celkové délce větší než 50 m nebo jiné rovnocenné zemniče.</w:t>
      </w:r>
    </w:p>
    <w:p w14:paraId="0CDF8332" w14:textId="77777777" w:rsidR="0090106A" w:rsidRDefault="0090106A" w:rsidP="0090106A">
      <w:pPr>
        <w:pStyle w:val="Zkladntextodsazen2"/>
        <w:spacing w:line="240" w:lineRule="auto"/>
      </w:pPr>
      <w:r>
        <w:t>Vodič PE je uzemněn v hlavním rozvaděči objektu.</w:t>
      </w:r>
    </w:p>
    <w:p w14:paraId="75B8C112" w14:textId="77777777" w:rsidR="0090106A" w:rsidRDefault="0090106A" w:rsidP="0090106A">
      <w:pPr>
        <w:pStyle w:val="Nadpis2"/>
        <w:widowControl/>
        <w:tabs>
          <w:tab w:val="clear" w:pos="576"/>
          <w:tab w:val="left" w:pos="680"/>
        </w:tabs>
        <w:spacing w:after="0"/>
        <w:ind w:left="680" w:hanging="510"/>
        <w:jc w:val="both"/>
      </w:pPr>
      <w:r>
        <w:t>Podmínky ČSN 33 2000-7-712 ed.2:</w:t>
      </w:r>
    </w:p>
    <w:p w14:paraId="4BD3BA50" w14:textId="77777777" w:rsidR="0090106A" w:rsidRDefault="0090106A" w:rsidP="0090106A">
      <w:pPr>
        <w:shd w:val="clear" w:color="auto" w:fill="FFFFFF"/>
        <w:rPr>
          <w:rFonts w:ascii="Arial-BoldMT" w:eastAsia="Times New Roman" w:hAnsi="Arial-BoldMT" w:cs="Helvetica"/>
          <w:b/>
          <w:bCs/>
          <w:sz w:val="20"/>
          <w:szCs w:val="20"/>
        </w:rPr>
      </w:pPr>
    </w:p>
    <w:p w14:paraId="149F62C3" w14:textId="77777777" w:rsidR="0090106A" w:rsidRDefault="0090106A" w:rsidP="0090106A">
      <w:pPr>
        <w:shd w:val="clear" w:color="auto" w:fill="FFFFFF"/>
        <w:rPr>
          <w:rFonts w:ascii="Times New Roman" w:eastAsia="Times New Roman" w:hAnsi="Times New Roman" w:cs="Times New Roman"/>
          <w:sz w:val="24"/>
          <w:szCs w:val="24"/>
        </w:rPr>
      </w:pPr>
      <w:r>
        <w:rPr>
          <w:rFonts w:eastAsia="Times New Roman" w:cs="Times New Roman"/>
          <w:b/>
          <w:bCs/>
        </w:rPr>
        <w:t>712.514.101: </w:t>
      </w:r>
      <w:r>
        <w:rPr>
          <w:rFonts w:eastAsia="Times New Roman" w:cs="Times New Roman"/>
        </w:rPr>
        <w:t>Znak, uvedený na obrázku 712.514.101 (viz níže) musí být pevně umístěn:</w:t>
      </w:r>
    </w:p>
    <w:p w14:paraId="419C8232" w14:textId="77777777" w:rsidR="0090106A" w:rsidRDefault="0090106A" w:rsidP="0090106A">
      <w:pPr>
        <w:shd w:val="clear" w:color="auto" w:fill="FFFFFF"/>
        <w:ind w:left="993"/>
        <w:rPr>
          <w:rFonts w:eastAsia="Times New Roman" w:cs="Times New Roman"/>
        </w:rPr>
      </w:pPr>
      <w:r>
        <w:rPr>
          <w:rFonts w:eastAsia="Times New Roman" w:cs="Times New Roman"/>
        </w:rPr>
        <w:t>– na počátku elektrické instalace;</w:t>
      </w:r>
    </w:p>
    <w:p w14:paraId="2C3B8A36" w14:textId="77777777" w:rsidR="0090106A" w:rsidRDefault="0090106A" w:rsidP="0090106A">
      <w:pPr>
        <w:shd w:val="clear" w:color="auto" w:fill="FFFFFF"/>
        <w:ind w:left="993"/>
        <w:rPr>
          <w:rFonts w:eastAsia="Times New Roman" w:cs="Times New Roman"/>
        </w:rPr>
      </w:pPr>
      <w:r>
        <w:rPr>
          <w:rFonts w:eastAsia="Times New Roman" w:cs="Times New Roman"/>
        </w:rPr>
        <w:t>– v místě měření elektrické energie, je-li vzdáleno od počátku elektrické instalace;</w:t>
      </w:r>
    </w:p>
    <w:p w14:paraId="03320F7D" w14:textId="77777777" w:rsidR="0090106A" w:rsidRDefault="0090106A" w:rsidP="0090106A">
      <w:pPr>
        <w:shd w:val="clear" w:color="auto" w:fill="FFFFFF"/>
        <w:ind w:left="993"/>
        <w:rPr>
          <w:rFonts w:eastAsia="Times New Roman" w:cs="Times New Roman"/>
        </w:rPr>
      </w:pPr>
      <w:r>
        <w:rPr>
          <w:rFonts w:eastAsia="Times New Roman" w:cs="Times New Roman"/>
        </w:rPr>
        <w:t>– na spotřebitelském zařízení nebo rozváděči ke kterému je připojeno napájení od měniče.</w:t>
      </w:r>
    </w:p>
    <w:p w14:paraId="3288E808" w14:textId="7B4C365F" w:rsidR="0090106A" w:rsidRDefault="0090106A" w:rsidP="0090106A">
      <w:pPr>
        <w:shd w:val="clear" w:color="auto" w:fill="FFFFFF"/>
        <w:ind w:left="993"/>
        <w:jc w:val="center"/>
        <w:rPr>
          <w:rFonts w:eastAsia="Times New Roman" w:cs="Times New Roman"/>
        </w:rPr>
      </w:pPr>
      <w:r>
        <w:rPr>
          <w:rFonts w:eastAsia="Times New Roman" w:cs="Times New Roman"/>
          <w:noProof/>
        </w:rPr>
        <w:lastRenderedPageBreak/>
        <w:drawing>
          <wp:inline distT="0" distB="0" distL="0" distR="0" wp14:anchorId="4E001D01" wp14:editId="114DBE22">
            <wp:extent cx="1628775" cy="2105025"/>
            <wp:effectExtent l="0" t="0" r="9525" b="9525"/>
            <wp:docPr id="1" name="Obrázek 1"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TT000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8775" cy="2105025"/>
                    </a:xfrm>
                    <a:prstGeom prst="rect">
                      <a:avLst/>
                    </a:prstGeom>
                    <a:noFill/>
                    <a:ln>
                      <a:noFill/>
                    </a:ln>
                  </pic:spPr>
                </pic:pic>
              </a:graphicData>
            </a:graphic>
          </wp:inline>
        </w:drawing>
      </w:r>
    </w:p>
    <w:p w14:paraId="493A4889" w14:textId="77777777" w:rsidR="0090106A" w:rsidRDefault="0090106A" w:rsidP="0090106A">
      <w:pPr>
        <w:shd w:val="clear" w:color="auto" w:fill="FFFFFF"/>
        <w:rPr>
          <w:rFonts w:eastAsia="Times New Roman" w:cs="Times New Roman"/>
        </w:rPr>
      </w:pPr>
      <w:r>
        <w:rPr>
          <w:rFonts w:eastAsia="Times New Roman" w:cs="Times New Roman"/>
        </w:rPr>
        <w:t> </w:t>
      </w:r>
    </w:p>
    <w:p w14:paraId="5BFD8124"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„Solární DC – Živé části mohou zůstat po odpojení pod napětím“.</w:t>
      </w:r>
    </w:p>
    <w:p w14:paraId="275025F6" w14:textId="77777777" w:rsidR="0090106A" w:rsidRDefault="0090106A" w:rsidP="0090106A">
      <w:pPr>
        <w:shd w:val="clear" w:color="auto" w:fill="FFFFFF"/>
        <w:rPr>
          <w:rFonts w:eastAsia="Times New Roman" w:cs="Times New Roman"/>
        </w:rPr>
      </w:pPr>
    </w:p>
    <w:p w14:paraId="48CD06B7" w14:textId="77777777" w:rsidR="0090106A" w:rsidRDefault="0090106A" w:rsidP="0090106A">
      <w:pPr>
        <w:shd w:val="clear" w:color="auto" w:fill="FFFFFF"/>
        <w:rPr>
          <w:rFonts w:eastAsia="Times New Roman" w:cs="Times New Roman"/>
        </w:rPr>
      </w:pPr>
      <w:r>
        <w:rPr>
          <w:rFonts w:eastAsia="Times New Roman" w:cs="Times New Roman"/>
          <w:b/>
          <w:bCs/>
        </w:rPr>
        <w:t>712.514.103 </w:t>
      </w:r>
      <w:r>
        <w:rPr>
          <w:rFonts w:eastAsia="Times New Roman" w:cs="Times New Roman"/>
        </w:rPr>
        <w:t>Všechny měniče musí mít označení indikující, že před jakoukoliv údržbou musí být měnič odpojen jak z DC strany, tak z AC strany.</w:t>
      </w:r>
    </w:p>
    <w:p w14:paraId="7C8764BB" w14:textId="77777777" w:rsidR="0090106A" w:rsidRDefault="0090106A" w:rsidP="0090106A">
      <w:pPr>
        <w:shd w:val="clear" w:color="auto" w:fill="FFFFFF"/>
        <w:rPr>
          <w:rFonts w:eastAsia="Times New Roman" w:cs="Times New Roman"/>
        </w:rPr>
      </w:pPr>
      <w:r>
        <w:rPr>
          <w:rFonts w:eastAsia="Times New Roman" w:cs="Times New Roman"/>
        </w:rPr>
        <w:t>  </w:t>
      </w:r>
    </w:p>
    <w:p w14:paraId="71305A5C" w14:textId="77777777" w:rsidR="0090106A" w:rsidRDefault="0090106A" w:rsidP="0090106A">
      <w:pPr>
        <w:shd w:val="clear" w:color="auto" w:fill="FFFFFF"/>
        <w:rPr>
          <w:rFonts w:eastAsia="Times New Roman" w:cs="Times New Roman"/>
        </w:rPr>
      </w:pPr>
      <w:r>
        <w:rPr>
          <w:rFonts w:eastAsia="Times New Roman" w:cs="Times New Roman"/>
          <w:b/>
          <w:bCs/>
        </w:rPr>
        <w:t>712.521.101 </w:t>
      </w:r>
      <w:r>
        <w:rPr>
          <w:rFonts w:eastAsia="Times New Roman" w:cs="Times New Roman"/>
        </w:rPr>
        <w:t>Kabely na DC straně musí být vybrány a namontovány tak, aby minimalizovaly riziko zemní poruchy a zkratu. Kabel (kabely) nesmí být umístěny přímo na povrchu střechy.</w:t>
      </w:r>
    </w:p>
    <w:p w14:paraId="67076226" w14:textId="77777777" w:rsidR="0090106A" w:rsidRDefault="0090106A" w:rsidP="0090106A">
      <w:pPr>
        <w:shd w:val="clear" w:color="auto" w:fill="FFFFFF"/>
        <w:rPr>
          <w:rFonts w:eastAsia="Times New Roman" w:cs="Times New Roman"/>
        </w:rPr>
      </w:pPr>
      <w:r>
        <w:rPr>
          <w:rFonts w:eastAsia="Times New Roman" w:cs="Times New Roman"/>
        </w:rPr>
        <w:t> </w:t>
      </w:r>
    </w:p>
    <w:p w14:paraId="214D26D8"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712.521.102 </w:t>
      </w:r>
      <w:r>
        <w:rPr>
          <w:rFonts w:eastAsia="Times New Roman" w:cs="Times New Roman"/>
        </w:rPr>
        <w:t xml:space="preserve">Pro minimalizování indukce napětí z důvodů blesků musí být plocha všech smyček tak malá, jak je to jen </w:t>
      </w:r>
      <w:proofErr w:type="gramStart"/>
      <w:r>
        <w:rPr>
          <w:rFonts w:eastAsia="Times New Roman" w:cs="Times New Roman"/>
        </w:rPr>
        <w:t>možné</w:t>
      </w:r>
      <w:proofErr w:type="gramEnd"/>
      <w:r>
        <w:rPr>
          <w:rFonts w:eastAsia="Times New Roman" w:cs="Times New Roman"/>
        </w:rPr>
        <w:t xml:space="preserve"> a to zejména pro kabely PV řetězců. DC kabely a vodič ekvipotenciálního pospojování mají být vedeny společně.</w:t>
      </w:r>
    </w:p>
    <w:p w14:paraId="27D7FA8C" w14:textId="77777777" w:rsidR="0090106A" w:rsidRDefault="0090106A" w:rsidP="0090106A">
      <w:pPr>
        <w:shd w:val="clear" w:color="auto" w:fill="FFFFFF"/>
        <w:rPr>
          <w:rFonts w:eastAsia="Times New Roman" w:cs="Times New Roman"/>
        </w:rPr>
      </w:pPr>
      <w:r>
        <w:rPr>
          <w:rFonts w:eastAsia="Times New Roman" w:cs="Times New Roman"/>
        </w:rPr>
        <w:t> </w:t>
      </w:r>
    </w:p>
    <w:p w14:paraId="23B38AAD" w14:textId="77777777" w:rsidR="0090106A" w:rsidRDefault="0090106A" w:rsidP="0090106A">
      <w:pPr>
        <w:shd w:val="clear" w:color="auto" w:fill="FFFFFF"/>
        <w:rPr>
          <w:rFonts w:eastAsia="Times New Roman" w:cs="Times New Roman"/>
        </w:rPr>
      </w:pPr>
      <w:r>
        <w:rPr>
          <w:rFonts w:eastAsia="Times New Roman" w:cs="Times New Roman"/>
          <w:b/>
          <w:bCs/>
        </w:rPr>
        <w:t>712.534.101 Obecně</w:t>
      </w:r>
    </w:p>
    <w:p w14:paraId="39DBE311" w14:textId="77777777" w:rsidR="0090106A" w:rsidRDefault="0090106A" w:rsidP="0090106A">
      <w:pPr>
        <w:shd w:val="clear" w:color="auto" w:fill="FFFFFF"/>
        <w:rPr>
          <w:rFonts w:eastAsia="Times New Roman" w:cs="Times New Roman"/>
        </w:rPr>
      </w:pPr>
      <w:r>
        <w:rPr>
          <w:rFonts w:eastAsia="Times New Roman" w:cs="Times New Roman"/>
        </w:rPr>
        <w:t>Je-li PV systém instalovaný uvnitř prostoru chráněného LPS, pak všechny silové a řídící kabely nebo trasy PV systému musí být odděleny od všech částí LPS.</w:t>
      </w:r>
    </w:p>
    <w:p w14:paraId="43A2E34F" w14:textId="77777777" w:rsidR="0090106A" w:rsidRDefault="0090106A" w:rsidP="0090106A">
      <w:pPr>
        <w:shd w:val="clear" w:color="auto" w:fill="FFFFFF"/>
        <w:rPr>
          <w:rFonts w:eastAsia="Times New Roman" w:cs="Times New Roman"/>
        </w:rPr>
      </w:pPr>
      <w:r>
        <w:rPr>
          <w:rFonts w:eastAsia="Times New Roman" w:cs="Times New Roman"/>
        </w:rPr>
        <w:t> </w:t>
      </w:r>
    </w:p>
    <w:p w14:paraId="5AF72943"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712.511.101 </w:t>
      </w:r>
      <w:r>
        <w:rPr>
          <w:rFonts w:eastAsia="Times New Roman" w:cs="Times New Roman"/>
        </w:rPr>
        <w:t>PV moduly musí splňovat požadavky příslušných norem elektrického zařízení, např. EN 61730-1, EN 61215 nebo EN 61646.</w:t>
      </w:r>
    </w:p>
    <w:p w14:paraId="56F6C7D4" w14:textId="77777777" w:rsidR="0090106A" w:rsidRDefault="0090106A" w:rsidP="0090106A">
      <w:pPr>
        <w:shd w:val="clear" w:color="auto" w:fill="FFFFFF"/>
        <w:rPr>
          <w:rFonts w:eastAsia="Times New Roman" w:cs="Times New Roman"/>
        </w:rPr>
      </w:pPr>
      <w:r>
        <w:rPr>
          <w:rFonts w:eastAsia="Times New Roman" w:cs="Times New Roman"/>
        </w:rPr>
        <w:t> </w:t>
      </w:r>
    </w:p>
    <w:p w14:paraId="545CFDB6" w14:textId="77777777" w:rsidR="0090106A" w:rsidRDefault="0090106A" w:rsidP="0090106A">
      <w:pPr>
        <w:shd w:val="clear" w:color="auto" w:fill="FFFFFF"/>
        <w:rPr>
          <w:rFonts w:eastAsia="Times New Roman" w:cs="Times New Roman"/>
        </w:rPr>
      </w:pPr>
      <w:r>
        <w:rPr>
          <w:rFonts w:eastAsia="Times New Roman" w:cs="Times New Roman"/>
          <w:b/>
          <w:bCs/>
        </w:rPr>
        <w:t>712.511.102 </w:t>
      </w:r>
      <w:r>
        <w:rPr>
          <w:rFonts w:eastAsia="Times New Roman" w:cs="Times New Roman"/>
        </w:rPr>
        <w:t>Měniče musí být v souladu např. s EN 62109-1 a EN 62109-2.</w:t>
      </w:r>
    </w:p>
    <w:p w14:paraId="0E7E05F6" w14:textId="77777777" w:rsidR="0090106A" w:rsidRDefault="0090106A" w:rsidP="0090106A">
      <w:pPr>
        <w:shd w:val="clear" w:color="auto" w:fill="FFFFFF"/>
        <w:rPr>
          <w:rFonts w:eastAsia="Times New Roman" w:cs="Times New Roman"/>
        </w:rPr>
      </w:pPr>
      <w:r>
        <w:rPr>
          <w:rFonts w:eastAsia="Times New Roman" w:cs="Times New Roman"/>
        </w:rPr>
        <w:t> </w:t>
      </w:r>
    </w:p>
    <w:p w14:paraId="13B775DA" w14:textId="77777777" w:rsidR="0090106A" w:rsidRDefault="0090106A" w:rsidP="0090106A">
      <w:pPr>
        <w:shd w:val="clear" w:color="auto" w:fill="FFFFFF"/>
        <w:rPr>
          <w:rFonts w:eastAsia="Times New Roman" w:cs="Times New Roman"/>
        </w:rPr>
      </w:pPr>
      <w:r>
        <w:rPr>
          <w:rFonts w:eastAsia="Times New Roman" w:cs="Times New Roman"/>
          <w:b/>
          <w:bCs/>
        </w:rPr>
        <w:lastRenderedPageBreak/>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w:t>
      </w:r>
      <w:r>
        <w:rPr>
          <w:rFonts w:eastAsia="Times New Roman" w:cs="Times New Roman"/>
          <w:lang w:eastAsia="ja-JP"/>
        </w:rPr>
        <w:t>„</w:t>
      </w:r>
      <w:r>
        <w:rPr>
          <w:rFonts w:eastAsia="Times New Roman" w:cs="Times New Roman"/>
        </w:rPr>
        <w:t>Solární DC </w:t>
      </w:r>
      <w:r>
        <w:rPr>
          <w:rFonts w:eastAsia="Times New Roman" w:cs="Times New Roman"/>
          <w:lang w:eastAsia="ja-JP"/>
        </w:rPr>
        <w:t>–</w:t>
      </w:r>
      <w:r>
        <w:rPr>
          <w:rFonts w:eastAsia="Times New Roman" w:cs="Times New Roman"/>
        </w:rPr>
        <w:t> Živé části mohou zůstat po odpojení pod napětím</w:t>
      </w:r>
      <w:r>
        <w:rPr>
          <w:rFonts w:eastAsia="Times New Roman" w:cs="Times New Roman"/>
          <w:lang w:eastAsia="ja-JP"/>
        </w:rPr>
        <w:t>“</w:t>
      </w:r>
      <w:r>
        <w:rPr>
          <w:rFonts w:eastAsia="Times New Roman" w:cs="Times New Roman"/>
        </w:rPr>
        <w:t>. </w:t>
      </w:r>
    </w:p>
    <w:p w14:paraId="0030EA9D" w14:textId="77777777" w:rsidR="0090106A" w:rsidRDefault="0090106A" w:rsidP="0090106A">
      <w:pPr>
        <w:pStyle w:val="Zkladntextodsazen2"/>
        <w:spacing w:line="240" w:lineRule="auto"/>
      </w:pPr>
    </w:p>
    <w:p w14:paraId="6FA54846" w14:textId="77777777" w:rsidR="0090106A" w:rsidRDefault="0090106A" w:rsidP="0090106A">
      <w:pPr>
        <w:pStyle w:val="Nadpis2"/>
        <w:widowControl/>
        <w:tabs>
          <w:tab w:val="left" w:pos="680"/>
        </w:tabs>
        <w:spacing w:after="0"/>
        <w:jc w:val="both"/>
        <w:rPr>
          <w:rFonts w:ascii="Arial Black" w:hAnsi="Arial Black"/>
          <w:i w:val="0"/>
          <w:caps/>
          <w:kern w:val="24"/>
          <w:sz w:val="24"/>
          <w:szCs w:val="24"/>
        </w:rPr>
      </w:pPr>
      <w:r>
        <w:rPr>
          <w:rFonts w:ascii="Arial Black" w:hAnsi="Arial Black"/>
          <w:i w:val="0"/>
          <w:caps/>
          <w:kern w:val="24"/>
          <w:sz w:val="24"/>
          <w:szCs w:val="24"/>
        </w:rPr>
        <w:t>Všeobecně</w:t>
      </w:r>
    </w:p>
    <w:p w14:paraId="32D28AF6" w14:textId="77777777" w:rsidR="0090106A" w:rsidRDefault="0090106A" w:rsidP="0090106A">
      <w:pPr>
        <w:spacing w:before="120" w:line="240" w:lineRule="atLeast"/>
        <w:ind w:left="284"/>
        <w:jc w:val="both"/>
        <w:rPr>
          <w:rFonts w:ascii="Times New Roman" w:hAnsi="Times New Roman"/>
          <w:kern w:val="2"/>
          <w:sz w:val="24"/>
          <w:szCs w:val="24"/>
        </w:rPr>
      </w:pPr>
      <w:r>
        <w:t>Při obsluze a práci na elektrických zařízeních musí být dodržena příslušná ustanovení ČSN EN 50110-1 ed.3 a dále následujících norem týkajících se montážních prací:</w:t>
      </w:r>
    </w:p>
    <w:p w14:paraId="5229C606" w14:textId="77777777" w:rsidR="0090106A" w:rsidRDefault="0090106A" w:rsidP="0090106A">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279EB909" w14:textId="77777777" w:rsidR="0090106A" w:rsidRDefault="0090106A" w:rsidP="0090106A">
      <w:pPr>
        <w:ind w:left="284"/>
        <w:jc w:val="both"/>
      </w:pPr>
      <w:r>
        <w:t>ČSN 33 2000 část 4-41 ed.3 - Elektrické instalace nízkého napětí – část 4-41: Ochrana před úrazem před el. Proudem</w:t>
      </w:r>
    </w:p>
    <w:p w14:paraId="0F2D547B" w14:textId="77777777" w:rsidR="0090106A" w:rsidRDefault="0090106A" w:rsidP="0090106A">
      <w:pPr>
        <w:ind w:left="284"/>
        <w:jc w:val="both"/>
      </w:pPr>
      <w:r>
        <w:t>ČSN 33 2000-4-443 ed.3 Ochrana proti atmosférickým nebo spínacím přepětím</w:t>
      </w:r>
    </w:p>
    <w:p w14:paraId="590EADBA" w14:textId="77777777" w:rsidR="0090106A" w:rsidRDefault="0090106A" w:rsidP="0090106A">
      <w:pPr>
        <w:ind w:left="284"/>
        <w:jc w:val="both"/>
      </w:pPr>
      <w:r>
        <w:t xml:space="preserve">ČSN 33 2000-7-712 ed.2 - Elektrické instalace </w:t>
      </w:r>
      <w:proofErr w:type="gramStart"/>
      <w:r>
        <w:t>budov - Část</w:t>
      </w:r>
      <w:proofErr w:type="gramEnd"/>
      <w:r>
        <w:t xml:space="preserve"> 7-712: Zařízení jednoúčelová a ve zvláštních objektech - Solární fotovoltaické (PV) napájecí systémy</w:t>
      </w:r>
    </w:p>
    <w:p w14:paraId="232B9782" w14:textId="77777777" w:rsidR="0090106A" w:rsidRDefault="0090106A" w:rsidP="0090106A">
      <w:pPr>
        <w:ind w:left="284"/>
        <w:jc w:val="both"/>
      </w:pPr>
      <w:r>
        <w:t>ČSN 33 2000 část 5-54 ed.3 - Elektrické instalace nízkého napětí – část 5-54: Uzemnění a ochranné vodiče</w:t>
      </w:r>
    </w:p>
    <w:p w14:paraId="5A600F05" w14:textId="77777777" w:rsidR="0090106A" w:rsidRDefault="0090106A" w:rsidP="0090106A">
      <w:pPr>
        <w:ind w:left="284"/>
        <w:jc w:val="both"/>
      </w:pPr>
      <w:r>
        <w:t>ČSN 33 2000 část 6 – Elektrické instalace nízkého napětí-část 6: Revize</w:t>
      </w:r>
    </w:p>
    <w:p w14:paraId="322D26E2" w14:textId="77777777" w:rsidR="0090106A" w:rsidRDefault="0090106A" w:rsidP="0090106A">
      <w:pPr>
        <w:ind w:left="284"/>
        <w:jc w:val="both"/>
      </w:pPr>
      <w:r>
        <w:t xml:space="preserve">ČSN 33 2000 část 5-52 –Elektrotechnické předpisy – Elektrická zařízení – část 5-54: Výběr soustav a stavba </w:t>
      </w:r>
      <w:proofErr w:type="gramStart"/>
      <w:r>
        <w:t>vedení - v</w:t>
      </w:r>
      <w:proofErr w:type="gramEnd"/>
      <w:r>
        <w:t> aktuální edici</w:t>
      </w:r>
    </w:p>
    <w:p w14:paraId="09396D71" w14:textId="77777777" w:rsidR="0090106A" w:rsidRDefault="0090106A" w:rsidP="0090106A">
      <w:pPr>
        <w:ind w:left="284"/>
        <w:jc w:val="both"/>
      </w:pPr>
      <w:r>
        <w:t>ČSN 33 2000-5-51 (33 2000) Výběr a stavba elektrických zařízení. Všeobecné předpisy</w:t>
      </w:r>
    </w:p>
    <w:p w14:paraId="7B284A82" w14:textId="77777777" w:rsidR="0090106A" w:rsidRDefault="0090106A" w:rsidP="0090106A">
      <w:pPr>
        <w:ind w:left="284"/>
        <w:jc w:val="both"/>
      </w:pPr>
      <w:r>
        <w:t>ČSN EN 62 305 Ochrana před bleskem</w:t>
      </w:r>
    </w:p>
    <w:p w14:paraId="53BF61D9" w14:textId="77777777" w:rsidR="0090106A" w:rsidRDefault="0090106A" w:rsidP="0090106A">
      <w:pPr>
        <w:ind w:left="284"/>
        <w:jc w:val="both"/>
      </w:pPr>
      <w:r>
        <w:t>ČSN 33 1310 ed.2 Bezpečnostní požadavky na elektrické instalace a spotřebiče určené k užívání osobami bez elektrotechnické kvalifikace</w:t>
      </w:r>
    </w:p>
    <w:p w14:paraId="7019AF26" w14:textId="77777777" w:rsidR="0090106A" w:rsidRDefault="0090106A" w:rsidP="0090106A">
      <w:pPr>
        <w:ind w:left="284"/>
        <w:jc w:val="both"/>
      </w:pPr>
      <w:r>
        <w:t>ČSN EN 61140 ed.2 (33 0500) Ochrana před úrazem elektrickým proudem – Společná hlediska pro instalaci a zařízení</w:t>
      </w:r>
    </w:p>
    <w:p w14:paraId="24614589" w14:textId="77777777" w:rsidR="0090106A" w:rsidRDefault="0090106A" w:rsidP="0090106A">
      <w:pPr>
        <w:ind w:left="284"/>
        <w:jc w:val="both"/>
      </w:pPr>
      <w:r>
        <w:t xml:space="preserve">ČSN 73 0810 Požární bezpečnost </w:t>
      </w:r>
      <w:proofErr w:type="gramStart"/>
      <w:r>
        <w:t>staveb - společná</w:t>
      </w:r>
      <w:proofErr w:type="gramEnd"/>
      <w:r>
        <w:t xml:space="preserve"> ustanovení</w:t>
      </w:r>
    </w:p>
    <w:p w14:paraId="42B54EA5" w14:textId="77777777" w:rsidR="0090106A" w:rsidRDefault="0090106A" w:rsidP="0090106A">
      <w:pPr>
        <w:ind w:left="284"/>
        <w:jc w:val="both"/>
      </w:pPr>
      <w:r>
        <w:t>Vyhláška MV 246/2001 o požární prevenci</w:t>
      </w:r>
    </w:p>
    <w:p w14:paraId="4096DA6C" w14:textId="77777777" w:rsidR="0090106A" w:rsidRDefault="0090106A" w:rsidP="0090106A">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 1500.</w:t>
      </w:r>
    </w:p>
    <w:p w14:paraId="764629D6" w14:textId="77777777" w:rsidR="0090106A" w:rsidRDefault="0090106A" w:rsidP="0090106A">
      <w:pPr>
        <w:spacing w:before="120" w:line="240" w:lineRule="atLeast"/>
        <w:ind w:left="425" w:firstLine="284"/>
        <w:jc w:val="both"/>
      </w:pPr>
      <w:r>
        <w:t xml:space="preserve">Použitý materiál musí odpovídat platnému zákonu č. 22/1997 Sb. resp. 90/2016 Sb. § 12 a 13 o technických požadavcích na výrobky. </w:t>
      </w:r>
    </w:p>
    <w:p w14:paraId="7CBFF751" w14:textId="77777777" w:rsidR="0090106A" w:rsidRDefault="0090106A" w:rsidP="0090106A">
      <w:pPr>
        <w:pStyle w:val="Nadpis1"/>
        <w:widowControl/>
        <w:jc w:val="both"/>
        <w:rPr>
          <w:b/>
          <w:lang w:val="cs-CZ"/>
        </w:rPr>
      </w:pPr>
      <w:r>
        <w:rPr>
          <w:b/>
          <w:lang w:val="cs-CZ"/>
        </w:rPr>
        <w:t>DOPRAVNÍ TRASY PRO PŘÍSUN MATERIÁLU A STAVEBNÍCH HMOT</w:t>
      </w:r>
    </w:p>
    <w:p w14:paraId="6B7FD2F0" w14:textId="77777777" w:rsidR="0090106A" w:rsidRDefault="0090106A" w:rsidP="0090106A">
      <w:pPr>
        <w:spacing w:before="120" w:line="240" w:lineRule="atLeast"/>
        <w:ind w:left="426" w:firstLine="283"/>
        <w:jc w:val="both"/>
      </w:pPr>
      <w:r>
        <w:t xml:space="preserve"> Pro dopravu stavebních hmot se použijí nynější komunikace. Doprava materiálu bude prováděna běžnými dopravními prostředky.</w:t>
      </w:r>
    </w:p>
    <w:p w14:paraId="21CC2C69" w14:textId="77777777" w:rsidR="0090106A" w:rsidRDefault="0090106A" w:rsidP="0090106A">
      <w:pPr>
        <w:pStyle w:val="Nadpis1"/>
        <w:widowControl/>
        <w:jc w:val="both"/>
        <w:rPr>
          <w:b/>
          <w:lang w:val="cs-CZ"/>
        </w:rPr>
      </w:pPr>
      <w:r>
        <w:rPr>
          <w:b/>
          <w:lang w:val="cs-CZ"/>
        </w:rPr>
        <w:lastRenderedPageBreak/>
        <w:t>BEZPEČNOST PRÁCE</w:t>
      </w:r>
    </w:p>
    <w:p w14:paraId="30D08F4A" w14:textId="77777777" w:rsidR="0090106A" w:rsidRDefault="0090106A" w:rsidP="0090106A">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č. 262/2006 Sb. (Zákoník práce), zákona č. 309/2006 Sb. (o zajištění dalších podmínek bezpečnosti a ochrany zdraví při práci) ve znění pozdějších předpisů, elektrotechnických předpisů – zejména ČSN EN 50110-1 </w:t>
      </w:r>
      <w:proofErr w:type="spellStart"/>
      <w:r>
        <w:t>ed</w:t>
      </w:r>
      <w:proofErr w:type="spellEnd"/>
      <w:r>
        <w:t>. 3.</w:t>
      </w:r>
    </w:p>
    <w:p w14:paraId="4C15C6E0" w14:textId="77777777" w:rsidR="0090106A" w:rsidRDefault="0090106A" w:rsidP="0090106A">
      <w:pPr>
        <w:spacing w:before="120" w:line="240" w:lineRule="atLeast"/>
        <w:ind w:left="426" w:firstLine="283"/>
        <w:jc w:val="both"/>
      </w:pPr>
      <w:r>
        <w:t xml:space="preserve">Zařízení smějí obsluhovat osoby bez elektrotechnické kvalifikace dle §3 </w:t>
      </w:r>
      <w:proofErr w:type="spellStart"/>
      <w:r>
        <w:t>vyhl</w:t>
      </w:r>
      <w:proofErr w:type="spellEnd"/>
      <w:r>
        <w:t>. ČÚBP č. 50/1978 Sb. – seznámení v souladu s návody k obsluze. Obsluhu přístrojů v rozvaděčích a veškeré údržbářské práce na el. zařízení smí vykonávat pouze pracovníci s příslušnou kvalifikací:</w:t>
      </w:r>
    </w:p>
    <w:p w14:paraId="7A7B53AB" w14:textId="77777777" w:rsidR="0090106A" w:rsidRDefault="0090106A" w:rsidP="0090106A">
      <w:pPr>
        <w:spacing w:before="120" w:line="240" w:lineRule="atLeast"/>
        <w:ind w:left="426" w:firstLine="283"/>
        <w:jc w:val="both"/>
      </w:pPr>
    </w:p>
    <w:p w14:paraId="6845AE38" w14:textId="77777777" w:rsidR="0090106A" w:rsidRDefault="0090106A" w:rsidP="0090106A">
      <w:pPr>
        <w:ind w:left="709"/>
        <w:jc w:val="both"/>
      </w:pPr>
      <w:r>
        <w:t xml:space="preserve">§ 3 pracovníci seznámení </w:t>
      </w:r>
      <w:r>
        <w:tab/>
        <w:t xml:space="preserve">- obsluha elektrického zařízení </w:t>
      </w:r>
      <w:proofErr w:type="spellStart"/>
      <w:r>
        <w:t>mn</w:t>
      </w:r>
      <w:proofErr w:type="spellEnd"/>
      <w:r>
        <w:t xml:space="preserve">, </w:t>
      </w:r>
      <w:proofErr w:type="spellStart"/>
      <w:r>
        <w:t>nn</w:t>
      </w:r>
      <w:proofErr w:type="spellEnd"/>
      <w:r>
        <w:t xml:space="preserve"> s krytím IP 20 a vyšším</w:t>
      </w:r>
    </w:p>
    <w:p w14:paraId="54399826" w14:textId="77777777" w:rsidR="0090106A" w:rsidRDefault="0090106A" w:rsidP="0090106A">
      <w:pPr>
        <w:ind w:left="709"/>
        <w:jc w:val="both"/>
      </w:pPr>
      <w:r>
        <w:t>§ 5 pracovníci znalí (a vyšší)</w:t>
      </w:r>
      <w:r>
        <w:tab/>
        <w:t xml:space="preserve">- obsluha elektrického zařízení </w:t>
      </w:r>
      <w:proofErr w:type="spellStart"/>
      <w:r>
        <w:t>mn</w:t>
      </w:r>
      <w:proofErr w:type="spellEnd"/>
      <w:r>
        <w:t xml:space="preserve">, </w:t>
      </w:r>
      <w:proofErr w:type="spellStart"/>
      <w:r>
        <w:t>nn</w:t>
      </w:r>
      <w:proofErr w:type="spellEnd"/>
      <w:r>
        <w:t xml:space="preserve"> s krytím IP 1x a menším </w:t>
      </w:r>
    </w:p>
    <w:p w14:paraId="408EC2AC" w14:textId="77777777" w:rsidR="0090106A" w:rsidRDefault="0090106A" w:rsidP="0090106A">
      <w:pPr>
        <w:ind w:left="709"/>
        <w:jc w:val="both"/>
      </w:pPr>
      <w:r>
        <w:tab/>
      </w:r>
      <w:r>
        <w:tab/>
      </w:r>
      <w:r>
        <w:tab/>
        <w:t xml:space="preserve">             - obsluha elektrického zařízení </w:t>
      </w:r>
      <w:proofErr w:type="spellStart"/>
      <w:r>
        <w:t>vn</w:t>
      </w:r>
      <w:proofErr w:type="spellEnd"/>
    </w:p>
    <w:p w14:paraId="3FCF044B" w14:textId="77777777" w:rsidR="0090106A" w:rsidRDefault="0090106A" w:rsidP="0090106A">
      <w:pPr>
        <w:ind w:left="709"/>
        <w:jc w:val="both"/>
      </w:pPr>
      <w:r>
        <w:tab/>
      </w:r>
      <w:r>
        <w:tab/>
      </w:r>
      <w:r>
        <w:tab/>
      </w:r>
      <w:r>
        <w:tab/>
        <w:t>- práce na elektrických zařízeních</w:t>
      </w:r>
    </w:p>
    <w:p w14:paraId="03E499DA" w14:textId="77777777" w:rsidR="0090106A" w:rsidRDefault="0090106A" w:rsidP="0090106A">
      <w:pPr>
        <w:ind w:left="709"/>
        <w:jc w:val="both"/>
      </w:pPr>
    </w:p>
    <w:p w14:paraId="73EEE32F" w14:textId="77777777" w:rsidR="0090106A" w:rsidRDefault="0090106A" w:rsidP="0090106A">
      <w:pPr>
        <w:ind w:left="709"/>
        <w:jc w:val="both"/>
        <w:rPr>
          <w:sz w:val="24"/>
          <w:szCs w:val="24"/>
        </w:rPr>
      </w:pPr>
      <w:r>
        <w:t>Tyto osoby musí prokázat znalost místních provozních a bezpečnostních předpisů, protipožárních opatří, první pomoci při úrazech elektřinou a znalost postupu a způsobu hlášení závad na svěřeném zařízení.</w:t>
      </w:r>
    </w:p>
    <w:p w14:paraId="2E8E7B9C" w14:textId="77777777" w:rsidR="0090106A" w:rsidRDefault="0090106A" w:rsidP="0090106A">
      <w:pPr>
        <w:spacing w:before="120" w:line="240" w:lineRule="atLeast"/>
        <w:ind w:left="426" w:firstLine="283"/>
        <w:jc w:val="both"/>
      </w:pPr>
      <w:r>
        <w:t xml:space="preserve">Elektrické zařízení bude během výstavby – ještě před uvedením do </w:t>
      </w:r>
      <w:proofErr w:type="gramStart"/>
      <w:r>
        <w:t>provozu- prohlédnuto</w:t>
      </w:r>
      <w:proofErr w:type="gramEnd"/>
      <w:r>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B28DB20" w14:textId="77777777" w:rsidR="0090106A" w:rsidRDefault="0090106A" w:rsidP="0090106A">
      <w:pPr>
        <w:spacing w:before="120" w:line="240" w:lineRule="atLeast"/>
        <w:ind w:left="426" w:firstLine="283"/>
        <w:jc w:val="both"/>
      </w:pPr>
      <w:bookmarkStart w:id="2" w:name="_Toc302476962"/>
      <w:bookmarkStart w:id="3" w:name="_Toc468714480"/>
      <w:r>
        <w:t>Při provádění stavebně montážních prací</w:t>
      </w:r>
      <w:bookmarkEnd w:id="2"/>
      <w:bookmarkEnd w:id="3"/>
      <w:r>
        <w:t xml:space="preserve"> musí být dodržována příslušná ustanovení následujících norem: ČSN EN 50110-1 ed.3, Vyhláška č. 601/2006 Sb. o bezpečnosti práce a technických zařízení při stavebních pracích v platném znění.</w:t>
      </w:r>
    </w:p>
    <w:p w14:paraId="596B3117" w14:textId="77777777" w:rsidR="0090106A" w:rsidRDefault="0090106A" w:rsidP="0090106A">
      <w:pPr>
        <w:spacing w:before="120" w:line="240" w:lineRule="atLeast"/>
        <w:ind w:left="426" w:firstLine="283"/>
        <w:jc w:val="both"/>
      </w:pPr>
      <w:r>
        <w:t>Nutno zachovat únikové cesty v souladu s ČSN 73 0804 (MAX 100 M PŘI ÚNIKU JEDNÍM SMĚREM).</w:t>
      </w:r>
    </w:p>
    <w:p w14:paraId="004730BA" w14:textId="77777777" w:rsidR="0090106A" w:rsidRDefault="0090106A" w:rsidP="0090106A">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14:paraId="4624FC3A" w14:textId="77777777" w:rsidR="0090106A" w:rsidRDefault="0090106A" w:rsidP="0090106A">
      <w:pPr>
        <w:spacing w:before="120" w:line="240" w:lineRule="atLeast"/>
        <w:ind w:left="426" w:firstLine="283"/>
        <w:jc w:val="both"/>
      </w:pPr>
      <w:r>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13ED20CE" w14:textId="77777777" w:rsidR="0090106A" w:rsidRDefault="0090106A" w:rsidP="0090106A">
      <w:pPr>
        <w:spacing w:before="120" w:line="240" w:lineRule="atLeast"/>
        <w:ind w:left="426" w:firstLine="283"/>
        <w:jc w:val="both"/>
      </w:pPr>
      <w:r>
        <w:t xml:space="preserve">Při údržbě FV elektrárny je nutné dodržovat ustanovení v této PD, příslušných norem a pokynů výrobce konkrétního zařízení. </w:t>
      </w:r>
    </w:p>
    <w:p w14:paraId="0B1037A3" w14:textId="77777777" w:rsidR="0090106A" w:rsidRDefault="0090106A" w:rsidP="0090106A">
      <w:pPr>
        <w:spacing w:before="120" w:line="240" w:lineRule="atLeast"/>
        <w:ind w:left="426" w:firstLine="283"/>
        <w:jc w:val="both"/>
      </w:pPr>
      <w:r>
        <w:t>Doporučení:</w:t>
      </w:r>
    </w:p>
    <w:p w14:paraId="08330F8E" w14:textId="77777777" w:rsidR="0090106A" w:rsidRDefault="0090106A" w:rsidP="0090106A">
      <w:pPr>
        <w:spacing w:before="120" w:line="240" w:lineRule="atLeast"/>
        <w:ind w:left="426" w:firstLine="283"/>
        <w:jc w:val="both"/>
      </w:pPr>
      <w:r>
        <w:t>- osadit rozvodnu protipožárním hasicím přístrojem CO</w:t>
      </w:r>
      <w:r>
        <w:rPr>
          <w:vertAlign w:val="subscript"/>
        </w:rPr>
        <w:t>2</w:t>
      </w:r>
      <w:r>
        <w:t xml:space="preserve"> nebo práškový, min 6 kg</w:t>
      </w:r>
    </w:p>
    <w:p w14:paraId="29E87BED" w14:textId="77777777" w:rsidR="0090106A" w:rsidRDefault="0090106A" w:rsidP="0090106A">
      <w:pPr>
        <w:spacing w:before="120" w:line="240" w:lineRule="atLeast"/>
        <w:ind w:left="426" w:firstLine="283"/>
        <w:jc w:val="both"/>
      </w:pPr>
      <w:r>
        <w:lastRenderedPageBreak/>
        <w:t>- osadit bezpečnostní tabulky do rozvodny: ČSN EN ISO 7010 + změny A1-A7 a dle NV 375/2017, zejména:</w:t>
      </w:r>
    </w:p>
    <w:p w14:paraId="56E6F58F" w14:textId="77777777" w:rsidR="0090106A" w:rsidRDefault="0090106A" w:rsidP="0090106A">
      <w:pPr>
        <w:spacing w:before="120" w:line="240" w:lineRule="atLeast"/>
        <w:ind w:left="2268"/>
        <w:jc w:val="both"/>
      </w:pPr>
      <w:r>
        <w:t xml:space="preserve"> 1) </w:t>
      </w:r>
      <w:proofErr w:type="gramStart"/>
      <w:r>
        <w:t>Výstraha - nebezpečí</w:t>
      </w:r>
      <w:proofErr w:type="gramEnd"/>
      <w:r>
        <w:t xml:space="preserve"> elektřina</w:t>
      </w:r>
    </w:p>
    <w:p w14:paraId="75674D35" w14:textId="77777777" w:rsidR="0090106A" w:rsidRDefault="0090106A" w:rsidP="0090106A">
      <w:pPr>
        <w:spacing w:before="120" w:line="240" w:lineRule="atLeast"/>
        <w:ind w:left="2268"/>
        <w:jc w:val="both"/>
      </w:pPr>
      <w:r>
        <w:t xml:space="preserve"> 2) Nepovolaným vstup zakázán</w:t>
      </w:r>
    </w:p>
    <w:p w14:paraId="1709D76D" w14:textId="77777777" w:rsidR="0090106A" w:rsidRDefault="0090106A" w:rsidP="0090106A">
      <w:pPr>
        <w:spacing w:before="120" w:line="240" w:lineRule="atLeast"/>
        <w:ind w:left="2268"/>
        <w:jc w:val="both"/>
      </w:pPr>
      <w:r>
        <w:t xml:space="preserve"> 3) Zákaz výskytu otevřeného ohně</w:t>
      </w:r>
    </w:p>
    <w:p w14:paraId="6F9A3D19" w14:textId="77777777" w:rsidR="0090106A" w:rsidRDefault="0090106A" w:rsidP="0090106A">
      <w:pPr>
        <w:spacing w:before="120" w:line="240" w:lineRule="atLeast"/>
        <w:ind w:left="2268"/>
        <w:jc w:val="both"/>
      </w:pPr>
      <w:r>
        <w:t xml:space="preserve"> 4) Nehas vodou ani pěnovými přístroji</w:t>
      </w:r>
    </w:p>
    <w:p w14:paraId="53ABF35B" w14:textId="77777777" w:rsidR="00486991" w:rsidRDefault="00486991">
      <w:pPr>
        <w:spacing w:after="0"/>
        <w:ind w:left="-14" w:right="-213"/>
      </w:pPr>
    </w:p>
    <w:sectPr w:rsidR="00486991">
      <w:headerReference w:type="even" r:id="rId12"/>
      <w:headerReference w:type="default" r:id="rId13"/>
      <w:footerReference w:type="even" r:id="rId14"/>
      <w:footerReference w:type="default" r:id="rId15"/>
      <w:pgSz w:w="11906" w:h="16838"/>
      <w:pgMar w:top="1704" w:right="1353" w:bottom="1640"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0D5BD" w14:textId="77777777" w:rsidR="007C4B53" w:rsidRDefault="007C4B53">
      <w:pPr>
        <w:spacing w:after="0" w:line="240" w:lineRule="auto"/>
      </w:pPr>
      <w:r>
        <w:separator/>
      </w:r>
    </w:p>
  </w:endnote>
  <w:endnote w:type="continuationSeparator" w:id="0">
    <w:p w14:paraId="50A6BA9C" w14:textId="77777777" w:rsidR="007C4B53" w:rsidRDefault="007C4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Bold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B992" w14:textId="77777777" w:rsidR="00486991" w:rsidRDefault="00B1528B">
    <w:pPr>
      <w:spacing w:after="0"/>
      <w:ind w:left="-1133" w:right="10554"/>
    </w:pPr>
    <w:r>
      <w:rPr>
        <w:noProof/>
      </w:rPr>
      <mc:AlternateContent>
        <mc:Choice Requires="wpg">
          <w:drawing>
            <wp:anchor distT="0" distB="0" distL="114300" distR="114300" simplePos="0" relativeHeight="251660288" behindDoc="0" locked="0" layoutInCell="1" allowOverlap="1" wp14:anchorId="5D16B9D7" wp14:editId="4BE446A5">
              <wp:simplePos x="0" y="0"/>
              <wp:positionH relativeFrom="page">
                <wp:posOffset>699516</wp:posOffset>
              </wp:positionH>
              <wp:positionV relativeFrom="page">
                <wp:posOffset>10015728</wp:posOffset>
              </wp:positionV>
              <wp:extent cx="6170049" cy="134431"/>
              <wp:effectExtent l="0" t="0" r="0" b="0"/>
              <wp:wrapSquare wrapText="bothSides"/>
              <wp:docPr id="35286" name="Group 3528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287" name="Shape 3528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4" name="Shape 3529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5" name="Shape 3529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6" name="Shape 3529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7" name="Shape 3529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8" name="Shape 3529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9" name="Shape 3529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0" name="Shape 3530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1" name="Shape 3530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2" name="Shape 3530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3" name="Shape 3530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4" name="Shape 3530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5" name="Shape 3530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6" name="Shape 3530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7" name="Shape 3530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8" name="Shape 3530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9" name="Shape 3530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0" name="Shape 3531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1" name="Shape 3531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2" name="Shape 3531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3" name="Shape 3531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4" name="Shape 3531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5" name="Shape 3531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1" name="Shape 35621"/>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7" name="Shape 3531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8" name="Shape 3531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9" name="Shape 3531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0" name="Shape 3532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1" name="Shape 3532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2" name="Shape 3532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3" name="Shape 3532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4" name="Shape 3532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5" name="Shape 3532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6" name="Shape 3532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7" name="Shape 3532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2" name="Shape 35622"/>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9" name="Shape 3532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4" name="Rectangle 35344"/>
                      <wps:cNvSpPr/>
                      <wps:spPr>
                        <a:xfrm>
                          <a:off x="2136637" y="38455"/>
                          <a:ext cx="37618" cy="127647"/>
                        </a:xfrm>
                        <a:prstGeom prst="rect">
                          <a:avLst/>
                        </a:prstGeom>
                        <a:ln>
                          <a:noFill/>
                        </a:ln>
                      </wps:spPr>
                      <wps:txbx>
                        <w:txbxContent>
                          <w:p w14:paraId="4B27C717" w14:textId="77777777" w:rsidR="00486991" w:rsidRDefault="00B1528B">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331" name="Shape 3533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2" name="Shape 3533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3" name="Shape 3533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4" name="Shape 3533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5" name="Shape 3533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6" name="Shape 3533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7" name="Shape 3533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8" name="Shape 3533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9" name="Shape 3533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0" name="Shape 3534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1" name="Shape 3534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2" name="Shape 3534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3" name="Shape 3534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5" name="Rectangle 35345"/>
                      <wps:cNvSpPr/>
                      <wps:spPr>
                        <a:xfrm>
                          <a:off x="5922267" y="38455"/>
                          <a:ext cx="75507" cy="127648"/>
                        </a:xfrm>
                        <a:prstGeom prst="rect">
                          <a:avLst/>
                        </a:prstGeom>
                        <a:ln>
                          <a:noFill/>
                        </a:ln>
                      </wps:spPr>
                      <wps:txbx>
                        <w:txbxContent>
                          <w:p w14:paraId="33E710EA" w14:textId="77777777" w:rsidR="00486991" w:rsidRDefault="00B1528B">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6" name="Rectangle 35346"/>
                      <wps:cNvSpPr/>
                      <wps:spPr>
                        <a:xfrm>
                          <a:off x="5978668" y="38455"/>
                          <a:ext cx="143545" cy="127647"/>
                        </a:xfrm>
                        <a:prstGeom prst="rect">
                          <a:avLst/>
                        </a:prstGeom>
                        <a:ln>
                          <a:noFill/>
                        </a:ln>
                      </wps:spPr>
                      <wps:txbx>
                        <w:txbxContent>
                          <w:p w14:paraId="5FC3860C" w14:textId="77777777" w:rsidR="00486991" w:rsidRDefault="00B1528B">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347" name="Rectangle 35347"/>
                      <wps:cNvSpPr/>
                      <wps:spPr>
                        <a:xfrm>
                          <a:off x="6086922" y="38455"/>
                          <a:ext cx="75507" cy="127648"/>
                        </a:xfrm>
                        <a:prstGeom prst="rect">
                          <a:avLst/>
                        </a:prstGeom>
                        <a:ln>
                          <a:noFill/>
                        </a:ln>
                      </wps:spPr>
                      <wps:txbx>
                        <w:txbxContent>
                          <w:p w14:paraId="202F5DB1" w14:textId="77777777" w:rsidR="00486991" w:rsidRDefault="00B1528B">
                            <w:r>
                              <w:fldChar w:fldCharType="begin"/>
                            </w:r>
                            <w:r>
                              <w:instrText xml:space="preserve"> NUMPAGES   \* MERGEFORMAT </w:instrText>
                            </w:r>
                            <w:r>
                              <w:fldChar w:fldCharType="separate"/>
                            </w:r>
                            <w:r>
                              <w:rPr>
                                <w:rFonts w:ascii="Times New Roman" w:eastAsia="Times New Roman" w:hAnsi="Times New Roman" w:cs="Times New Roman"/>
                                <w:sz w:val="16"/>
                              </w:rPr>
                              <w:t>5</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8" name="Rectangle 35348"/>
                      <wps:cNvSpPr/>
                      <wps:spPr>
                        <a:xfrm>
                          <a:off x="6141765" y="38455"/>
                          <a:ext cx="37618" cy="127647"/>
                        </a:xfrm>
                        <a:prstGeom prst="rect">
                          <a:avLst/>
                        </a:prstGeom>
                        <a:ln>
                          <a:noFill/>
                        </a:ln>
                      </wps:spPr>
                      <wps:txbx>
                        <w:txbxContent>
                          <w:p w14:paraId="6FD822FD" w14:textId="77777777" w:rsidR="00486991" w:rsidRDefault="00B1528B">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27" name="Shape 3562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5D16B9D7" id="Group 35286" o:spid="_x0000_s1117" style="position:absolute;left:0;text-align:left;margin-left:55.1pt;margin-top:788.65pt;width:485.85pt;height:10.6pt;z-index:251660288;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">
              <v:shape id="Shape 35287" o:spid="_x0000_s1118"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288" o:spid="_x0000_s1119"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289" o:spid="_x0000_s1120"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290" o:spid="_x0000_s1121"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291" o:spid="_x0000_s1122"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" path="m,l10668,r,33528l44196,,59436,,28956,30480,60960,73152r-12192,l21336,36576,10668,47244r,25908l,73152,,xe" fillcolor="black" stroked="f" strokeweight="0">
                <v:stroke miterlimit="83231f" joinstyle="miter"/>
                <v:path arrowok="t" textboxrect="0,0,60960,73152"/>
              </v:shape>
              <v:shape id="Shape 35292" o:spid="_x0000_s1123"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293" o:spid="_x0000_s1124"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294" o:spid="_x0000_s1125"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295" o:spid="_x0000_s1126"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" path="m,l10668,,47244,54864,47244,,57912,r,73152l47244,73152,10668,18288r,54864l,73152,,xe" fillcolor="black" stroked="f" strokeweight="0">
                <v:stroke miterlimit="83231f" joinstyle="miter"/>
                <v:path arrowok="t" textboxrect="0,0,57912,73152"/>
              </v:shape>
              <v:shape id="Shape 35296" o:spid="_x0000_s1127"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297" o:spid="_x0000_s1128"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" path="m28956,r6858,l35814,10859,35052,9144v-1524,3048,-3048,7620,-4572,12192l24384,41148r11430,l35814,50292r-16002,l12192,73152,,73152,28956,xe" fillcolor="black" stroked="f" strokeweight="0">
                <v:stroke miterlimit="83231f" joinstyle="miter"/>
                <v:path arrowok="t" textboxrect="0,0,35814,73152"/>
              </v:shape>
              <v:shape id="Shape 35298" o:spid="_x0000_s1129"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" path="m,l5334,,34290,73152r-10668,l14478,50292,,50292,,41148r11430,l5334,22860,,10859,,xe" fillcolor="black" stroked="f" strokeweight="0">
                <v:stroke miterlimit="83231f" joinstyle="miter"/>
                <v:path arrowok="t" textboxrect="0,0,34290,73152"/>
              </v:shape>
              <v:shape id="Shape 35299" o:spid="_x0000_s1130"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300" o:spid="_x0000_s1131"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301" o:spid="_x0000_s1132"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" path="m,l27432,r762,l28194,9144r-17526,l10668,35052r17526,l28194,44196r-17526,l10668,73152,,73152,,xe" fillcolor="black" stroked="f" strokeweight="0">
                <v:stroke miterlimit="83231f" joinstyle="miter"/>
                <v:path arrowok="t" textboxrect="0,0,28194,73152"/>
              </v:shape>
              <v:shape id="Shape 35302" o:spid="_x0000_s1133"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303" o:spid="_x0000_s1134"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" path="m,l28956,r,9144l10668,9144r,22860l28956,32004r,10160l25908,41148v,,-3048,,-4572,l10668,41148r,32004l,73152,,xe" fillcolor="black" stroked="f" strokeweight="0">
                <v:stroke miterlimit="83231f" joinstyle="miter"/>
                <v:path arrowok="t" textboxrect="0,0,28956,73152"/>
              </v:shape>
              <v:shape id="Shape 35304" o:spid="_x0000_s1135"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305" o:spid="_x0000_s1136"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306" o:spid="_x0000_s1137"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307" o:spid="_x0000_s1138"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308" o:spid="_x0000_s1139"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" path="m,l59436,r,9144l35052,9144r,64008l24384,73152r,-64008l,9144,,xe" fillcolor="black" stroked="f" strokeweight="0">
                <v:stroke miterlimit="83231f" joinstyle="miter"/>
                <v:path arrowok="t" textboxrect="0,0,59436,73152"/>
              </v:shape>
              <v:shape id="Shape 35309" o:spid="_x0000_s1140"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310" o:spid="_x0000_s1141"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311" o:spid="_x0000_s1142"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312" o:spid="_x0000_s1143"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13" o:spid="_x0000_s1144"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314" o:spid="_x0000_s1145"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315" o:spid="_x0000_s1146"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1" o:spid="_x0000_s1147"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" path="m,l10668,r,73152l,73152,,e" fillcolor="black" stroked="f" strokeweight="0">
                <v:stroke miterlimit="83231f" joinstyle="miter"/>
                <v:path arrowok="t" textboxrect="0,0,10668,73152"/>
              </v:shape>
              <v:shape id="Shape 35317" o:spid="_x0000_s1148"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" path="m6096,l18288,,6096,13716,,13716,6096,xe" fillcolor="black" stroked="f" strokeweight="0">
                <v:stroke miterlimit="83231f" joinstyle="miter"/>
                <v:path arrowok="t" textboxrect="0,0,18288,13716"/>
              </v:shape>
              <v:shape id="Shape 35318" o:spid="_x0000_s1149"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" path="m,l27432,r762,l28194,9144r-762,l10668,9144r,25908l28194,35052r,9144l10668,44196r,28956l,73152,,xe" fillcolor="black" stroked="f" strokeweight="0">
                <v:stroke miterlimit="83231f" joinstyle="miter"/>
                <v:path arrowok="t" textboxrect="0,0,28194,73152"/>
              </v:shape>
              <v:shape id="Shape 35319" o:spid="_x0000_s1150"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320" o:spid="_x0000_s1151"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321" o:spid="_x0000_s1152"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322" o:spid="_x0000_s1153"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323" o:spid="_x0000_s1154"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324" o:spid="_x0000_s1155"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325" o:spid="_x0000_s1156"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" path="m,l10668,r,64008l45720,64008r,9144l,73152,,xe" fillcolor="black" stroked="f" strokeweight="0">
                <v:stroke miterlimit="83231f" joinstyle="miter"/>
                <v:path arrowok="t" textboxrect="0,0,45720,73152"/>
              </v:shape>
              <v:shape id="Shape 35326" o:spid="_x0000_s1157"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27" o:spid="_x0000_s1158"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2" o:spid="_x0000_s1159"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" path="m,l10668,r,73152l,73152,,e" fillcolor="black" stroked="f" strokeweight="0">
                <v:stroke miterlimit="83231f" joinstyle="miter"/>
                <v:path arrowok="t" textboxrect="0,0,10668,73152"/>
              </v:shape>
              <v:shape id="Shape 35329" o:spid="_x0000_s1160"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" path="m6096,l18288,,6096,13716,,13716,6096,xe" fillcolor="black" stroked="f" strokeweight="0">
                <v:stroke miterlimit="83231f" joinstyle="miter"/>
                <v:path arrowok="t" textboxrect="0,0,18288,13716"/>
              </v:shape>
              <v:rect id="Rectangle 35344" o:spid="_x0000_s1161"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" filled="f" stroked="f">
                <v:textbox inset="0,0,0,0">
                  <w:txbxContent>
                    <w:p w14:paraId="4B27C717" w14:textId="77777777" w:rsidR="00486991" w:rsidRDefault="00000000">
                      <w:r>
                        <w:rPr>
                          <w:rFonts w:ascii="Times New Roman" w:eastAsia="Times New Roman" w:hAnsi="Times New Roman" w:cs="Times New Roman"/>
                          <w:sz w:val="16"/>
                        </w:rPr>
                        <w:t xml:space="preserve"> </w:t>
                      </w:r>
                    </w:p>
                  </w:txbxContent>
                </v:textbox>
              </v:rect>
              <v:shape id="Shape 35331" o:spid="_x0000_s116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332" o:spid="_x0000_s116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333" o:spid="_x0000_s116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334" o:spid="_x0000_s116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335" o:spid="_x0000_s116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336" o:spid="_x0000_s116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" path="m3810,r,8573l,8573,3810,xe" fillcolor="black" stroked="f" strokeweight="0">
                <v:stroke miterlimit="83231f" joinstyle="miter"/>
                <v:path arrowok="t" textboxrect="0,0,3810,8573"/>
              </v:shape>
              <v:shape id="Shape 35337" o:spid="_x0000_s116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338" o:spid="_x0000_s116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" path="m2286,l14478,,2286,13716,,13716,,5143,2286,xe" fillcolor="black" stroked="f" strokeweight="0">
                <v:stroke miterlimit="83231f" joinstyle="miter"/>
                <v:path arrowok="t" textboxrect="0,0,14478,13716"/>
              </v:shape>
              <v:shape id="Shape 35339" o:spid="_x0000_s117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340" o:spid="_x0000_s117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341" o:spid="_x0000_s117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342" o:spid="_x0000_s117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" path="m20574,r,8985l12192,10382v-1524,1524,-3048,4572,-3048,7620l,16478c,11906,1524,8858,3048,7334,4572,4286,7620,2762,10668,1238l20574,xe" fillcolor="black" stroked="f" strokeweight="0">
                <v:stroke miterlimit="83231f" joinstyle="miter"/>
                <v:path arrowok="t" textboxrect="0,0,20574,18002"/>
              </v:shape>
              <v:shape id="Shape 35343" o:spid="_x0000_s117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345" o:spid="_x0000_s117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" filled="f" stroked="f">
                <v:textbox inset="0,0,0,0">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346" o:spid="_x0000_s117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" filled="f" stroked="f">
                <v:textbox inset="0,0,0,0">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347" o:spid="_x0000_s117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" filled="f" stroked="f">
                <v:textbox inset="0,0,0,0">
                  <w:txbxContent>
                    <w:p w14:paraId="202F5DB1"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348" o:spid="_x0000_s117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" filled="f" stroked="f">
                <v:textbox inset="0,0,0,0">
                  <w:txbxContent>
                    <w:p w14:paraId="6FD822FD" w14:textId="77777777" w:rsidR="00486991" w:rsidRDefault="00000000">
                      <w:r>
                        <w:rPr>
                          <w:rFonts w:ascii="Times New Roman" w:eastAsia="Times New Roman" w:hAnsi="Times New Roman" w:cs="Times New Roman"/>
                          <w:sz w:val="16"/>
                        </w:rPr>
                        <w:t xml:space="preserve"> </w:t>
                      </w:r>
                    </w:p>
                  </w:txbxContent>
                </v:textbox>
              </v:rect>
              <v:shape id="Shape 35627" o:spid="_x0000_s117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85DB" w14:textId="77777777" w:rsidR="00486991" w:rsidRDefault="00B1528B">
    <w:pPr>
      <w:spacing w:after="0"/>
      <w:ind w:left="-1133" w:right="10554"/>
    </w:pPr>
    <w:r>
      <w:rPr>
        <w:noProof/>
      </w:rPr>
      <mc:AlternateContent>
        <mc:Choice Requires="wpg">
          <w:drawing>
            <wp:anchor distT="0" distB="0" distL="114300" distR="114300" simplePos="0" relativeHeight="251661312" behindDoc="0" locked="0" layoutInCell="1" allowOverlap="1" wp14:anchorId="0F77041B" wp14:editId="63E54351">
              <wp:simplePos x="0" y="0"/>
              <wp:positionH relativeFrom="page">
                <wp:posOffset>699516</wp:posOffset>
              </wp:positionH>
              <wp:positionV relativeFrom="page">
                <wp:posOffset>10015728</wp:posOffset>
              </wp:positionV>
              <wp:extent cx="6170049" cy="134431"/>
              <wp:effectExtent l="0" t="0" r="0" b="0"/>
              <wp:wrapSquare wrapText="bothSides"/>
              <wp:docPr id="35156" name="Group 3515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157" name="Shape 3515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8" name="Shape 3515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9" name="Shape 3515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0" name="Shape 3516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1" name="Shape 3516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2" name="Shape 3516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3" name="Shape 3516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4" name="Shape 3516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5" name="Shape 3516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6" name="Shape 3516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7" name="Shape 3516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8" name="Shape 3516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9" name="Shape 3516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0" name="Shape 3517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1" name="Shape 3517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2" name="Shape 3517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3" name="Shape 3517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4" name="Shape 3517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5" name="Shape 3517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6" name="Shape 3517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7" name="Shape 3517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8" name="Shape 3517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9" name="Shape 3517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0" name="Shape 3518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1" name="Shape 3518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2" name="Shape 3518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3" name="Shape 3518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4" name="Shape 3518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5" name="Shape 3518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7" name="Shape 35607"/>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7" name="Shape 3518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8" name="Shape 3518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9" name="Shape 3518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0" name="Shape 3519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1" name="Shape 3519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2" name="Shape 3519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3" name="Shape 3519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4" name="Shape 3519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5" name="Shape 3519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6" name="Shape 3519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7" name="Shape 3519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8" name="Shape 35608"/>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9" name="Shape 3519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4" name="Rectangle 35214"/>
                      <wps:cNvSpPr/>
                      <wps:spPr>
                        <a:xfrm>
                          <a:off x="2136637" y="38455"/>
                          <a:ext cx="37618" cy="127647"/>
                        </a:xfrm>
                        <a:prstGeom prst="rect">
                          <a:avLst/>
                        </a:prstGeom>
                        <a:ln>
                          <a:noFill/>
                        </a:ln>
                      </wps:spPr>
                      <wps:txbx>
                        <w:txbxContent>
                          <w:p w14:paraId="4B1E9E06" w14:textId="77777777" w:rsidR="00486991" w:rsidRDefault="00B1528B">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201" name="Shape 3520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2" name="Shape 3520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3" name="Shape 3520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4" name="Shape 3520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5" name="Shape 3520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6" name="Shape 3520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7" name="Shape 3520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8" name="Shape 3520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9" name="Shape 3520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0" name="Shape 3521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1" name="Shape 3521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2" name="Shape 3521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3" name="Shape 3521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5" name="Rectangle 35215"/>
                      <wps:cNvSpPr/>
                      <wps:spPr>
                        <a:xfrm>
                          <a:off x="5922267" y="38455"/>
                          <a:ext cx="75507" cy="127648"/>
                        </a:xfrm>
                        <a:prstGeom prst="rect">
                          <a:avLst/>
                        </a:prstGeom>
                        <a:ln>
                          <a:noFill/>
                        </a:ln>
                      </wps:spPr>
                      <wps:txbx>
                        <w:txbxContent>
                          <w:p w14:paraId="70FA4276" w14:textId="77777777" w:rsidR="00486991" w:rsidRDefault="00B1528B">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6" name="Rectangle 35216"/>
                      <wps:cNvSpPr/>
                      <wps:spPr>
                        <a:xfrm>
                          <a:off x="5978668" y="38455"/>
                          <a:ext cx="143545" cy="127647"/>
                        </a:xfrm>
                        <a:prstGeom prst="rect">
                          <a:avLst/>
                        </a:prstGeom>
                        <a:ln>
                          <a:noFill/>
                        </a:ln>
                      </wps:spPr>
                      <wps:txbx>
                        <w:txbxContent>
                          <w:p w14:paraId="354D8CFB" w14:textId="77777777" w:rsidR="00486991" w:rsidRDefault="00B1528B">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217" name="Rectangle 35217"/>
                      <wps:cNvSpPr/>
                      <wps:spPr>
                        <a:xfrm>
                          <a:off x="6086922" y="38455"/>
                          <a:ext cx="75507" cy="127648"/>
                        </a:xfrm>
                        <a:prstGeom prst="rect">
                          <a:avLst/>
                        </a:prstGeom>
                        <a:ln>
                          <a:noFill/>
                        </a:ln>
                      </wps:spPr>
                      <wps:txbx>
                        <w:txbxContent>
                          <w:p w14:paraId="07408AE2" w14:textId="77777777" w:rsidR="00486991" w:rsidRDefault="00B1528B">
                            <w:r>
                              <w:fldChar w:fldCharType="begin"/>
                            </w:r>
                            <w:r>
                              <w:instrText xml:space="preserve"> NUMPAGES   \* MERGEFORMAT </w:instrText>
                            </w:r>
                            <w:r>
                              <w:fldChar w:fldCharType="separate"/>
                            </w:r>
                            <w:r>
                              <w:rPr>
                                <w:rFonts w:ascii="Times New Roman" w:eastAsia="Times New Roman" w:hAnsi="Times New Roman" w:cs="Times New Roman"/>
                                <w:sz w:val="16"/>
                              </w:rPr>
                              <w:t>5</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8" name="Rectangle 35218"/>
                      <wps:cNvSpPr/>
                      <wps:spPr>
                        <a:xfrm>
                          <a:off x="6141765" y="38455"/>
                          <a:ext cx="37618" cy="127647"/>
                        </a:xfrm>
                        <a:prstGeom prst="rect">
                          <a:avLst/>
                        </a:prstGeom>
                        <a:ln>
                          <a:noFill/>
                        </a:ln>
                      </wps:spPr>
                      <wps:txbx>
                        <w:txbxContent>
                          <w:p w14:paraId="320547BB" w14:textId="77777777" w:rsidR="00486991" w:rsidRDefault="00B1528B">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13" name="Shape 356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0F77041B" id="Group 35156" o:spid="_x0000_s1180" style="position:absolute;left:0;text-align:left;margin-left:55.1pt;margin-top:788.65pt;width:485.85pt;height:10.6pt;z-index:251661312;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">
              <v:shape id="Shape 35157" o:spid="_x0000_s1181"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158" o:spid="_x0000_s1182"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159" o:spid="_x0000_s1183"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160" o:spid="_x0000_s1184"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161" o:spid="_x0000_s1185"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" path="m,l10668,r,33528l44196,,59436,,28956,30480,60960,73152r-12192,l21336,36576,10668,47244r,25908l,73152,,xe" fillcolor="black" stroked="f" strokeweight="0">
                <v:stroke miterlimit="83231f" joinstyle="miter"/>
                <v:path arrowok="t" textboxrect="0,0,60960,73152"/>
              </v:shape>
              <v:shape id="Shape 35162" o:spid="_x0000_s1186"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163" o:spid="_x0000_s1187"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164" o:spid="_x0000_s1188"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65" o:spid="_x0000_s1189"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" path="m,l10668,,47244,54864,47244,,57912,r,73152l47244,73152,10668,18288r,54864l,73152,,xe" fillcolor="black" stroked="f" strokeweight="0">
                <v:stroke miterlimit="83231f" joinstyle="miter"/>
                <v:path arrowok="t" textboxrect="0,0,57912,73152"/>
              </v:shape>
              <v:shape id="Shape 35166" o:spid="_x0000_s1190"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167" o:spid="_x0000_s1191"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" path="m28956,r6858,l35814,10859,35052,9144v-1524,3048,-3048,7620,-4572,12192l24384,41148r11430,l35814,50292r-16002,l12192,73152,,73152,28956,xe" fillcolor="black" stroked="f" strokeweight="0">
                <v:stroke miterlimit="83231f" joinstyle="miter"/>
                <v:path arrowok="t" textboxrect="0,0,35814,73152"/>
              </v:shape>
              <v:shape id="Shape 35168" o:spid="_x0000_s1192"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" path="m,l5334,,34290,73152r-10668,l14478,50292,,50292,,41148r11430,l5334,22860,,10859,,xe" fillcolor="black" stroked="f" strokeweight="0">
                <v:stroke miterlimit="83231f" joinstyle="miter"/>
                <v:path arrowok="t" textboxrect="0,0,34290,73152"/>
              </v:shape>
              <v:shape id="Shape 35169" o:spid="_x0000_s1193"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170" o:spid="_x0000_s1194"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171" o:spid="_x0000_s1195"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" path="m,l27432,r762,l28194,9144r-17526,l10668,35052r17526,l28194,44196r-17526,l10668,73152,,73152,,xe" fillcolor="black" stroked="f" strokeweight="0">
                <v:stroke miterlimit="83231f" joinstyle="miter"/>
                <v:path arrowok="t" textboxrect="0,0,28194,73152"/>
              </v:shape>
              <v:shape id="Shape 35172" o:spid="_x0000_s1196"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173" o:spid="_x0000_s1197"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" path="m,l28956,r,9144l10668,9144r,22860l28956,32004r,10160l25908,41148v,,-3048,,-4572,l10668,41148r,32004l,73152,,xe" fillcolor="black" stroked="f" strokeweight="0">
                <v:stroke miterlimit="83231f" joinstyle="miter"/>
                <v:path arrowok="t" textboxrect="0,0,28956,73152"/>
              </v:shape>
              <v:shape id="Shape 35174" o:spid="_x0000_s1198"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175" o:spid="_x0000_s1199"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176" o:spid="_x0000_s1200"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177" o:spid="_x0000_s1201"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178" o:spid="_x0000_s1202"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" path="m,l59436,r,9144l35052,9144r,64008l24384,73152r,-64008l,9144,,xe" fillcolor="black" stroked="f" strokeweight="0">
                <v:stroke miterlimit="83231f" joinstyle="miter"/>
                <v:path arrowok="t" textboxrect="0,0,59436,73152"/>
              </v:shape>
              <v:shape id="Shape 35179" o:spid="_x0000_s1203"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180" o:spid="_x0000_s1204"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181" o:spid="_x0000_s1205"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182" o:spid="_x0000_s1206"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83" o:spid="_x0000_s1207"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184" o:spid="_x0000_s1208"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185" o:spid="_x0000_s1209"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" path="m,l10668,,47244,54864,47244,,57912,r,73152l45720,73152,10668,18288r,54864l,73152,,xe" fillcolor="black" stroked="f" strokeweight="0">
                <v:stroke miterlimit="83231f" joinstyle="miter"/>
                <v:path arrowok="t" textboxrect="0,0,57912,73152"/>
              </v:shape>
              <v:shape id="Shape 35607" o:spid="_x0000_s1210"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" path="m,l10668,r,73152l,73152,,e" fillcolor="black" stroked="f" strokeweight="0">
                <v:stroke miterlimit="83231f" joinstyle="miter"/>
                <v:path arrowok="t" textboxrect="0,0,10668,73152"/>
              </v:shape>
              <v:shape id="Shape 35187" o:spid="_x0000_s1211"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" path="m6096,l18288,,6096,13716,,13716,6096,xe" fillcolor="black" stroked="f" strokeweight="0">
                <v:stroke miterlimit="83231f" joinstyle="miter"/>
                <v:path arrowok="t" textboxrect="0,0,18288,13716"/>
              </v:shape>
              <v:shape id="Shape 35188" o:spid="_x0000_s1212"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" path="m,l27432,r762,l28194,9144r-762,l10668,9144r,25908l28194,35052r,9144l10668,44196r,28956l,73152,,xe" fillcolor="black" stroked="f" strokeweight="0">
                <v:stroke miterlimit="83231f" joinstyle="miter"/>
                <v:path arrowok="t" textboxrect="0,0,28194,73152"/>
              </v:shape>
              <v:shape id="Shape 35189" o:spid="_x0000_s1213"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190" o:spid="_x0000_s1214"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191" o:spid="_x0000_s1215"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192" o:spid="_x0000_s1216"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193" o:spid="_x0000_s1217"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194" o:spid="_x0000_s1218"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195" o:spid="_x0000_s1219"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" path="m,l10668,r,64008l45720,64008r,9144l,73152,,xe" fillcolor="black" stroked="f" strokeweight="0">
                <v:stroke miterlimit="83231f" joinstyle="miter"/>
                <v:path arrowok="t" textboxrect="0,0,45720,73152"/>
              </v:shape>
              <v:shape id="Shape 35196" o:spid="_x0000_s1220"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" path="m,l53340,r,9144l10668,9144r,21336l50292,30480r,9144l10668,39624r,24384l54864,64008r,9144l,73152,,xe" fillcolor="black" stroked="f" strokeweight="0">
                <v:stroke miterlimit="83231f" joinstyle="miter"/>
                <v:path arrowok="t" textboxrect="0,0,54864,73152"/>
              </v:shape>
              <v:shape id="Shape 35197" o:spid="_x0000_s1221"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08" o:spid="_x0000_s1222"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" path="m,l10668,r,73152l,73152,,e" fillcolor="black" stroked="f" strokeweight="0">
                <v:stroke miterlimit="83231f" joinstyle="miter"/>
                <v:path arrowok="t" textboxrect="0,0,10668,73152"/>
              </v:shape>
              <v:shape id="Shape 35199" o:spid="_x0000_s1223"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" path="m6096,l18288,,6096,13716,,13716,6096,xe" fillcolor="black" stroked="f" strokeweight="0">
                <v:stroke miterlimit="83231f" joinstyle="miter"/>
                <v:path arrowok="t" textboxrect="0,0,18288,13716"/>
              </v:shape>
              <v:rect id="Rectangle 35214" o:spid="_x0000_s1224"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" filled="f" stroked="f">
                <v:textbox inset="0,0,0,0">
                  <w:txbxContent>
                    <w:p w14:paraId="4B1E9E06" w14:textId="77777777" w:rsidR="00486991" w:rsidRDefault="00000000">
                      <w:r>
                        <w:rPr>
                          <w:rFonts w:ascii="Times New Roman" w:eastAsia="Times New Roman" w:hAnsi="Times New Roman" w:cs="Times New Roman"/>
                          <w:sz w:val="16"/>
                        </w:rPr>
                        <w:t xml:space="preserve"> </w:t>
                      </w:r>
                    </w:p>
                  </w:txbxContent>
                </v:textbox>
              </v:rect>
              <v:shape id="Shape 35201" o:spid="_x0000_s1225"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202" o:spid="_x0000_s1226"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203" o:spid="_x0000_s1227"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204" o:spid="_x0000_s1228"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205" o:spid="_x0000_s1229"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06" o:spid="_x0000_s1230"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" path="m3810,r,8573l,8573,3810,xe" fillcolor="black" stroked="f" strokeweight="0">
                <v:stroke miterlimit="83231f" joinstyle="miter"/>
                <v:path arrowok="t" textboxrect="0,0,3810,8573"/>
              </v:shape>
              <v:shape id="Shape 35207" o:spid="_x0000_s1231"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208" o:spid="_x0000_s1232"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" path="m2286,l14478,,2286,13716,,13716,,5143,2286,xe" fillcolor="black" stroked="f" strokeweight="0">
                <v:stroke miterlimit="83231f" joinstyle="miter"/>
                <v:path arrowok="t" textboxrect="0,0,14478,13716"/>
              </v:shape>
              <v:shape id="Shape 35209" o:spid="_x0000_s1233"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210" o:spid="_x0000_s1234"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211" o:spid="_x0000_s1235"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212" o:spid="_x0000_s1236"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13" o:spid="_x0000_s1237"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215" o:spid="_x0000_s1238"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Q9yAAAAN4AAAAPAAAAZHJzL2Rvd25yZXYueG1sRI9Ba8JA&#10;FITvQv/D8gq96caI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CE2MQ9yAAAAN4A&#10;AAAPAAAAAAAAAAAAAAAAAAcCAABkcnMvZG93bnJldi54bWxQSwUGAAAAAAMAAwC3AAAA/AIAAAAA&#10;" filled="f" stroked="f">
                <v:textbox inset="0,0,0,0">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216" o:spid="_x0000_s1239"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" filled="f" stroked="f">
                <v:textbox inset="0,0,0,0">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217" o:spid="_x0000_s1240"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" filled="f" stroked="f">
                <v:textbox inset="0,0,0,0">
                  <w:txbxContent>
                    <w:p w14:paraId="07408AE2"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218" o:spid="_x0000_s1241"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" filled="f" stroked="f">
                <v:textbox inset="0,0,0,0">
                  <w:txbxContent>
                    <w:p w14:paraId="320547BB" w14:textId="77777777" w:rsidR="00486991" w:rsidRDefault="00000000">
                      <w:r>
                        <w:rPr>
                          <w:rFonts w:ascii="Times New Roman" w:eastAsia="Times New Roman" w:hAnsi="Times New Roman" w:cs="Times New Roman"/>
                          <w:sz w:val="16"/>
                        </w:rPr>
                        <w:t xml:space="preserve"> </w:t>
                      </w:r>
                    </w:p>
                  </w:txbxContent>
                </v:textbox>
              </v:rect>
              <v:shape id="Shape 35613" o:spid="_x0000_s1242"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0AFB" w14:textId="77777777" w:rsidR="007C4B53" w:rsidRDefault="007C4B53">
      <w:pPr>
        <w:spacing w:after="0" w:line="240" w:lineRule="auto"/>
      </w:pPr>
      <w:r>
        <w:separator/>
      </w:r>
    </w:p>
  </w:footnote>
  <w:footnote w:type="continuationSeparator" w:id="0">
    <w:p w14:paraId="6979A9E1" w14:textId="77777777" w:rsidR="007C4B53" w:rsidRDefault="007C4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10BF" w14:textId="77777777" w:rsidR="00486991" w:rsidRDefault="00B1528B">
    <w:pPr>
      <w:spacing w:after="3"/>
      <w:ind w:left="-31" w:right="-223"/>
      <w:jc w:val="right"/>
    </w:pPr>
    <w:r>
      <w:rPr>
        <w:noProof/>
      </w:rPr>
      <mc:AlternateContent>
        <mc:Choice Requires="wpg">
          <w:drawing>
            <wp:anchor distT="0" distB="0" distL="114300" distR="114300" simplePos="0" relativeHeight="251658240" behindDoc="0" locked="0" layoutInCell="1" allowOverlap="1" wp14:anchorId="41649218" wp14:editId="4A456D92">
              <wp:simplePos x="0" y="0"/>
              <wp:positionH relativeFrom="page">
                <wp:posOffset>699516</wp:posOffset>
              </wp:positionH>
              <wp:positionV relativeFrom="page">
                <wp:posOffset>545592</wp:posOffset>
              </wp:positionV>
              <wp:extent cx="6160008" cy="144780"/>
              <wp:effectExtent l="0" t="0" r="0" b="0"/>
              <wp:wrapSquare wrapText="bothSides"/>
              <wp:docPr id="35226" name="Group 35226"/>
              <wp:cNvGraphicFramePr/>
              <a:graphic xmlns:a="http://schemas.openxmlformats.org/drawingml/2006/main">
                <a:graphicData uri="http://schemas.microsoft.com/office/word/2010/wordprocessingGroup">
                  <wpg:wgp>
                    <wpg:cNvGrpSpPr/>
                    <wpg:grpSpPr>
                      <a:xfrm>
                        <a:off x="0" y="0"/>
                        <a:ext cx="6160008" cy="144780"/>
                        <a:chOff x="0" y="0"/>
                        <a:chExt cx="6160008" cy="144780"/>
                      </a:xfrm>
                    </wpg:grpSpPr>
                    <wps:wsp>
                      <wps:cNvPr id="35276" name="Rectangle 35276"/>
                      <wps:cNvSpPr/>
                      <wps:spPr>
                        <a:xfrm>
                          <a:off x="19824" y="18875"/>
                          <a:ext cx="2060917" cy="142889"/>
                        </a:xfrm>
                        <a:prstGeom prst="rect">
                          <a:avLst/>
                        </a:prstGeom>
                        <a:ln>
                          <a:noFill/>
                        </a:ln>
                      </wps:spPr>
                      <wps:txbx>
                        <w:txbxContent>
                          <w:p w14:paraId="4FB1E5AD" w14:textId="77777777" w:rsidR="00486991" w:rsidRDefault="00B1528B">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227" name="Shape 35227"/>
                      <wps:cNvSpPr/>
                      <wps:spPr>
                        <a:xfrm>
                          <a:off x="3177540" y="19812"/>
                          <a:ext cx="64008" cy="82296"/>
                        </a:xfrm>
                        <a:custGeom>
                          <a:avLst/>
                          <a:gdLst/>
                          <a:ahLst/>
                          <a:cxnLst/>
                          <a:rect l="0" t="0" r="0" b="0"/>
                          <a:pathLst>
                            <a:path w="64008" h="82296">
                              <a:moveTo>
                                <a:pt x="0" y="0"/>
                              </a:moveTo>
                              <a:lnTo>
                                <a:pt x="10668" y="0"/>
                              </a:lnTo>
                              <a:lnTo>
                                <a:pt x="10668" y="35052"/>
                              </a:lnTo>
                              <a:lnTo>
                                <a:pt x="53340" y="35052"/>
                              </a:lnTo>
                              <a:lnTo>
                                <a:pt x="53340" y="0"/>
                              </a:lnTo>
                              <a:lnTo>
                                <a:pt x="64008" y="0"/>
                              </a:lnTo>
                              <a:lnTo>
                                <a:pt x="64008" y="82296"/>
                              </a:lnTo>
                              <a:lnTo>
                                <a:pt x="53340" y="82296"/>
                              </a:lnTo>
                              <a:lnTo>
                                <a:pt x="53340"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8" name="Shape 35228"/>
                      <wps:cNvSpPr/>
                      <wps:spPr>
                        <a:xfrm>
                          <a:off x="3250693" y="19812"/>
                          <a:ext cx="74676" cy="82296"/>
                        </a:xfrm>
                        <a:custGeom>
                          <a:avLst/>
                          <a:gdLst/>
                          <a:ahLst/>
                          <a:cxnLst/>
                          <a:rect l="0" t="0" r="0" b="0"/>
                          <a:pathLst>
                            <a:path w="74676" h="82296">
                              <a:moveTo>
                                <a:pt x="0" y="0"/>
                              </a:moveTo>
                              <a:lnTo>
                                <a:pt x="12192" y="0"/>
                              </a:lnTo>
                              <a:lnTo>
                                <a:pt x="28956" y="25908"/>
                              </a:lnTo>
                              <a:cubicBezTo>
                                <a:pt x="32004" y="30480"/>
                                <a:pt x="35052" y="33528"/>
                                <a:pt x="38100" y="38100"/>
                              </a:cubicBezTo>
                              <a:cubicBezTo>
                                <a:pt x="39624" y="35052"/>
                                <a:pt x="42672" y="30480"/>
                                <a:pt x="45720" y="24384"/>
                              </a:cubicBezTo>
                              <a:lnTo>
                                <a:pt x="60960" y="0"/>
                              </a:lnTo>
                              <a:lnTo>
                                <a:pt x="74676" y="0"/>
                              </a:lnTo>
                              <a:lnTo>
                                <a:pt x="42672" y="47244"/>
                              </a:lnTo>
                              <a:lnTo>
                                <a:pt x="42672" y="82296"/>
                              </a:lnTo>
                              <a:lnTo>
                                <a:pt x="32004" y="82296"/>
                              </a:lnTo>
                              <a:lnTo>
                                <a:pt x="32004" y="472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9" name="Shape 35229"/>
                      <wps:cNvSpPr/>
                      <wps:spPr>
                        <a:xfrm>
                          <a:off x="3334512" y="19812"/>
                          <a:ext cx="30480" cy="82296"/>
                        </a:xfrm>
                        <a:custGeom>
                          <a:avLst/>
                          <a:gdLst/>
                          <a:ahLst/>
                          <a:cxnLst/>
                          <a:rect l="0" t="0" r="0" b="0"/>
                          <a:pathLst>
                            <a:path w="30480" h="82296">
                              <a:moveTo>
                                <a:pt x="0" y="0"/>
                              </a:moveTo>
                              <a:lnTo>
                                <a:pt x="30480" y="0"/>
                              </a:lnTo>
                              <a:lnTo>
                                <a:pt x="30480" y="9652"/>
                              </a:lnTo>
                              <a:lnTo>
                                <a:pt x="25908" y="9144"/>
                              </a:lnTo>
                              <a:lnTo>
                                <a:pt x="10668" y="9144"/>
                              </a:lnTo>
                              <a:lnTo>
                                <a:pt x="10668" y="35052"/>
                              </a:lnTo>
                              <a:lnTo>
                                <a:pt x="27432" y="35052"/>
                              </a:lnTo>
                              <a:lnTo>
                                <a:pt x="30480" y="34617"/>
                              </a:lnTo>
                              <a:lnTo>
                                <a:pt x="30480" y="44386"/>
                              </a:lnTo>
                              <a:lnTo>
                                <a:pt x="28956" y="44196"/>
                              </a:lnTo>
                              <a:lnTo>
                                <a:pt x="10668" y="44196"/>
                              </a:lnTo>
                              <a:lnTo>
                                <a:pt x="10668" y="73152"/>
                              </a:lnTo>
                              <a:lnTo>
                                <a:pt x="30480" y="73152"/>
                              </a:lnTo>
                              <a:lnTo>
                                <a:pt x="3048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0" name="Shape 35230"/>
                      <wps:cNvSpPr/>
                      <wps:spPr>
                        <a:xfrm>
                          <a:off x="3364992" y="19812"/>
                          <a:ext cx="30480" cy="82296"/>
                        </a:xfrm>
                        <a:custGeom>
                          <a:avLst/>
                          <a:gdLst/>
                          <a:ahLst/>
                          <a:cxnLst/>
                          <a:rect l="0" t="0" r="0" b="0"/>
                          <a:pathLst>
                            <a:path w="30480" h="82296">
                              <a:moveTo>
                                <a:pt x="0" y="0"/>
                              </a:moveTo>
                              <a:cubicBezTo>
                                <a:pt x="6096" y="0"/>
                                <a:pt x="10668" y="1524"/>
                                <a:pt x="15240" y="3048"/>
                              </a:cubicBezTo>
                              <a:cubicBezTo>
                                <a:pt x="18288" y="4572"/>
                                <a:pt x="21336" y="6096"/>
                                <a:pt x="22860" y="10668"/>
                              </a:cubicBezTo>
                              <a:cubicBezTo>
                                <a:pt x="25908" y="13716"/>
                                <a:pt x="27432" y="16764"/>
                                <a:pt x="27432" y="21336"/>
                              </a:cubicBezTo>
                              <a:cubicBezTo>
                                <a:pt x="27432" y="24384"/>
                                <a:pt x="25908" y="27432"/>
                                <a:pt x="24384" y="30480"/>
                              </a:cubicBezTo>
                              <a:cubicBezTo>
                                <a:pt x="21336" y="33528"/>
                                <a:pt x="19812" y="36576"/>
                                <a:pt x="15240" y="38100"/>
                              </a:cubicBezTo>
                              <a:cubicBezTo>
                                <a:pt x="19812" y="39624"/>
                                <a:pt x="22860" y="42672"/>
                                <a:pt x="25908" y="45720"/>
                              </a:cubicBezTo>
                              <a:cubicBezTo>
                                <a:pt x="28956" y="48768"/>
                                <a:pt x="30480" y="53340"/>
                                <a:pt x="30480" y="57912"/>
                              </a:cubicBezTo>
                              <a:cubicBezTo>
                                <a:pt x="30480" y="62484"/>
                                <a:pt x="28956" y="65532"/>
                                <a:pt x="27432" y="68580"/>
                              </a:cubicBezTo>
                              <a:cubicBezTo>
                                <a:pt x="25908" y="73152"/>
                                <a:pt x="24384" y="74676"/>
                                <a:pt x="21336" y="76200"/>
                              </a:cubicBezTo>
                              <a:cubicBezTo>
                                <a:pt x="19812" y="79248"/>
                                <a:pt x="16764" y="79248"/>
                                <a:pt x="12192" y="80772"/>
                              </a:cubicBezTo>
                              <a:cubicBezTo>
                                <a:pt x="9144" y="82296"/>
                                <a:pt x="4572" y="82296"/>
                                <a:pt x="0" y="82296"/>
                              </a:cubicBezTo>
                              <a:lnTo>
                                <a:pt x="0" y="73152"/>
                              </a:lnTo>
                              <a:cubicBezTo>
                                <a:pt x="3048" y="73152"/>
                                <a:pt x="6096" y="73152"/>
                                <a:pt x="7620" y="73152"/>
                              </a:cubicBezTo>
                              <a:cubicBezTo>
                                <a:pt x="9144" y="71628"/>
                                <a:pt x="12192" y="71628"/>
                                <a:pt x="13716" y="70104"/>
                              </a:cubicBezTo>
                              <a:cubicBezTo>
                                <a:pt x="15240" y="70104"/>
                                <a:pt x="16764" y="67056"/>
                                <a:pt x="16764" y="65532"/>
                              </a:cubicBezTo>
                              <a:cubicBezTo>
                                <a:pt x="18288" y="64008"/>
                                <a:pt x="19812" y="60960"/>
                                <a:pt x="19812" y="57912"/>
                              </a:cubicBezTo>
                              <a:cubicBezTo>
                                <a:pt x="19812" y="54864"/>
                                <a:pt x="18288" y="53340"/>
                                <a:pt x="16764" y="50292"/>
                              </a:cubicBezTo>
                              <a:cubicBezTo>
                                <a:pt x="15240" y="48768"/>
                                <a:pt x="13716" y="47244"/>
                                <a:pt x="10668" y="45720"/>
                              </a:cubicBezTo>
                              <a:lnTo>
                                <a:pt x="0" y="44386"/>
                              </a:lnTo>
                              <a:lnTo>
                                <a:pt x="0" y="34617"/>
                              </a:lnTo>
                              <a:lnTo>
                                <a:pt x="7620" y="33528"/>
                              </a:lnTo>
                              <a:cubicBezTo>
                                <a:pt x="10668" y="33528"/>
                                <a:pt x="12192" y="32004"/>
                                <a:pt x="13716" y="30480"/>
                              </a:cubicBezTo>
                              <a:cubicBezTo>
                                <a:pt x="15240" y="27432"/>
                                <a:pt x="16764" y="25908"/>
                                <a:pt x="16764" y="22860"/>
                              </a:cubicBezTo>
                              <a:cubicBezTo>
                                <a:pt x="16764" y="19812"/>
                                <a:pt x="15240" y="16764"/>
                                <a:pt x="13716" y="15240"/>
                              </a:cubicBezTo>
                              <a:cubicBezTo>
                                <a:pt x="12192" y="12192"/>
                                <a:pt x="10668" y="10668"/>
                                <a:pt x="9144" y="10668"/>
                              </a:cubicBezTo>
                              <a:lnTo>
                                <a:pt x="0" y="96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1" name="Shape 35231"/>
                      <wps:cNvSpPr/>
                      <wps:spPr>
                        <a:xfrm>
                          <a:off x="3410712"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4384"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2" name="Shape 35232"/>
                      <wps:cNvSpPr/>
                      <wps:spPr>
                        <a:xfrm>
                          <a:off x="3442716" y="19812"/>
                          <a:ext cx="36576" cy="82296"/>
                        </a:xfrm>
                        <a:custGeom>
                          <a:avLst/>
                          <a:gdLst/>
                          <a:ahLst/>
                          <a:cxnLst/>
                          <a:rect l="0" t="0" r="0" b="0"/>
                          <a:pathLst>
                            <a:path w="36576" h="82296">
                              <a:moveTo>
                                <a:pt x="0" y="0"/>
                              </a:moveTo>
                              <a:lnTo>
                                <a:pt x="3048" y="0"/>
                              </a:lnTo>
                              <a:cubicBezTo>
                                <a:pt x="10668" y="0"/>
                                <a:pt x="15240" y="0"/>
                                <a:pt x="19812" y="1524"/>
                              </a:cubicBezTo>
                              <a:cubicBezTo>
                                <a:pt x="22860" y="3048"/>
                                <a:pt x="25908" y="6096"/>
                                <a:pt x="27432" y="9144"/>
                              </a:cubicBezTo>
                              <a:cubicBezTo>
                                <a:pt x="30480" y="13716"/>
                                <a:pt x="32004" y="18288"/>
                                <a:pt x="32004" y="22860"/>
                              </a:cubicBezTo>
                              <a:cubicBezTo>
                                <a:pt x="32004" y="27432"/>
                                <a:pt x="28956" y="32004"/>
                                <a:pt x="25908" y="36576"/>
                              </a:cubicBezTo>
                              <a:cubicBezTo>
                                <a:pt x="22860" y="41148"/>
                                <a:pt x="16764" y="42672"/>
                                <a:pt x="9144" y="44196"/>
                              </a:cubicBezTo>
                              <a:cubicBezTo>
                                <a:pt x="12192" y="45720"/>
                                <a:pt x="13716" y="47244"/>
                                <a:pt x="15240" y="48768"/>
                              </a:cubicBezTo>
                              <a:cubicBezTo>
                                <a:pt x="18288" y="51816"/>
                                <a:pt x="19812" y="54864"/>
                                <a:pt x="22860" y="59436"/>
                              </a:cubicBezTo>
                              <a:lnTo>
                                <a:pt x="36576" y="82296"/>
                              </a:lnTo>
                              <a:lnTo>
                                <a:pt x="24384" y="82296"/>
                              </a:lnTo>
                              <a:lnTo>
                                <a:pt x="13716" y="65532"/>
                              </a:lnTo>
                              <a:cubicBezTo>
                                <a:pt x="10668" y="59436"/>
                                <a:pt x="9144" y="56388"/>
                                <a:pt x="6096" y="53340"/>
                              </a:cubicBezTo>
                              <a:cubicBezTo>
                                <a:pt x="4572" y="50292"/>
                                <a:pt x="3048" y="48768"/>
                                <a:pt x="1524" y="47244"/>
                              </a:cubicBezTo>
                              <a:lnTo>
                                <a:pt x="0" y="46736"/>
                              </a:lnTo>
                              <a:lnTo>
                                <a:pt x="0" y="36576"/>
                              </a:lnTo>
                              <a:lnTo>
                                <a:pt x="1524" y="36576"/>
                              </a:lnTo>
                              <a:cubicBezTo>
                                <a:pt x="6096" y="36576"/>
                                <a:pt x="9144" y="36576"/>
                                <a:pt x="12192" y="35052"/>
                              </a:cubicBezTo>
                              <a:cubicBezTo>
                                <a:pt x="15240" y="33528"/>
                                <a:pt x="16764" y="32004"/>
                                <a:pt x="18288" y="30480"/>
                              </a:cubicBezTo>
                              <a:cubicBezTo>
                                <a:pt x="19812" y="27432"/>
                                <a:pt x="21336" y="25908"/>
                                <a:pt x="21336" y="22860"/>
                              </a:cubicBezTo>
                              <a:cubicBezTo>
                                <a:pt x="21336" y="18288"/>
                                <a:pt x="19812" y="15240"/>
                                <a:pt x="16764" y="12192"/>
                              </a:cubicBezTo>
                              <a:cubicBezTo>
                                <a:pt x="13716"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2" name="Shape 35592"/>
                      <wps:cNvSpPr/>
                      <wps:spPr>
                        <a:xfrm>
                          <a:off x="34930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4" name="Shape 35234"/>
                      <wps:cNvSpPr/>
                      <wps:spPr>
                        <a:xfrm>
                          <a:off x="3525012" y="19812"/>
                          <a:ext cx="33528" cy="82296"/>
                        </a:xfrm>
                        <a:custGeom>
                          <a:avLst/>
                          <a:gdLst/>
                          <a:ahLst/>
                          <a:cxnLst/>
                          <a:rect l="0" t="0" r="0" b="0"/>
                          <a:pathLst>
                            <a:path w="33528" h="82296">
                              <a:moveTo>
                                <a:pt x="0" y="0"/>
                              </a:moveTo>
                              <a:lnTo>
                                <a:pt x="27432" y="0"/>
                              </a:lnTo>
                              <a:lnTo>
                                <a:pt x="33528" y="677"/>
                              </a:lnTo>
                              <a:lnTo>
                                <a:pt x="33528" y="9821"/>
                              </a:lnTo>
                              <a:lnTo>
                                <a:pt x="27432" y="9144"/>
                              </a:lnTo>
                              <a:lnTo>
                                <a:pt x="10668" y="9144"/>
                              </a:lnTo>
                              <a:lnTo>
                                <a:pt x="10668" y="73152"/>
                              </a:lnTo>
                              <a:lnTo>
                                <a:pt x="27432" y="73152"/>
                              </a:lnTo>
                              <a:lnTo>
                                <a:pt x="33528" y="72390"/>
                              </a:lnTo>
                              <a:lnTo>
                                <a:pt x="33528" y="81725"/>
                              </a:lnTo>
                              <a:lnTo>
                                <a:pt x="2895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5" name="Shape 35235"/>
                      <wps:cNvSpPr/>
                      <wps:spPr>
                        <a:xfrm>
                          <a:off x="3558540" y="20489"/>
                          <a:ext cx="33528" cy="81047"/>
                        </a:xfrm>
                        <a:custGeom>
                          <a:avLst/>
                          <a:gdLst/>
                          <a:ahLst/>
                          <a:cxnLst/>
                          <a:rect l="0" t="0" r="0" b="0"/>
                          <a:pathLst>
                            <a:path w="33528" h="81047">
                              <a:moveTo>
                                <a:pt x="0" y="0"/>
                              </a:moveTo>
                              <a:lnTo>
                                <a:pt x="7620" y="847"/>
                              </a:lnTo>
                              <a:cubicBezTo>
                                <a:pt x="12192" y="847"/>
                                <a:pt x="16764" y="3895"/>
                                <a:pt x="19812" y="6943"/>
                              </a:cubicBezTo>
                              <a:cubicBezTo>
                                <a:pt x="24384" y="9991"/>
                                <a:pt x="27432" y="14563"/>
                                <a:pt x="28956" y="20659"/>
                              </a:cubicBezTo>
                              <a:cubicBezTo>
                                <a:pt x="32004" y="26755"/>
                                <a:pt x="33528" y="32851"/>
                                <a:pt x="33528" y="40471"/>
                              </a:cubicBezTo>
                              <a:cubicBezTo>
                                <a:pt x="33528" y="46567"/>
                                <a:pt x="32004" y="51139"/>
                                <a:pt x="30480" y="57235"/>
                              </a:cubicBezTo>
                              <a:cubicBezTo>
                                <a:pt x="28956" y="61807"/>
                                <a:pt x="27432" y="64855"/>
                                <a:pt x="25908" y="67903"/>
                              </a:cubicBezTo>
                              <a:cubicBezTo>
                                <a:pt x="22860" y="72475"/>
                                <a:pt x="19812" y="73999"/>
                                <a:pt x="18288" y="75523"/>
                              </a:cubicBezTo>
                              <a:cubicBezTo>
                                <a:pt x="15240" y="78571"/>
                                <a:pt x="12192" y="78571"/>
                                <a:pt x="7620" y="80095"/>
                              </a:cubicBezTo>
                              <a:lnTo>
                                <a:pt x="0" y="81047"/>
                              </a:lnTo>
                              <a:lnTo>
                                <a:pt x="0" y="71713"/>
                              </a:lnTo>
                              <a:lnTo>
                                <a:pt x="6096" y="70951"/>
                              </a:lnTo>
                              <a:cubicBezTo>
                                <a:pt x="9144" y="69427"/>
                                <a:pt x="12192" y="67903"/>
                                <a:pt x="13716" y="66379"/>
                              </a:cubicBezTo>
                              <a:cubicBezTo>
                                <a:pt x="16764" y="63331"/>
                                <a:pt x="18288" y="60283"/>
                                <a:pt x="19812" y="55711"/>
                              </a:cubicBezTo>
                              <a:cubicBezTo>
                                <a:pt x="21336" y="51139"/>
                                <a:pt x="22860" y="46567"/>
                                <a:pt x="22860" y="40471"/>
                              </a:cubicBezTo>
                              <a:cubicBezTo>
                                <a:pt x="22860" y="31327"/>
                                <a:pt x="21336" y="23707"/>
                                <a:pt x="18288" y="19135"/>
                              </a:cubicBezTo>
                              <a:cubicBezTo>
                                <a:pt x="15240" y="14563"/>
                                <a:pt x="12192" y="11515"/>
                                <a:pt x="7620" y="9991"/>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6" name="Shape 35236"/>
                      <wps:cNvSpPr/>
                      <wps:spPr>
                        <a:xfrm>
                          <a:off x="3607308"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3" name="Shape 35593"/>
                      <wps:cNvSpPr/>
                      <wps:spPr>
                        <a:xfrm>
                          <a:off x="3692652" y="19812"/>
                          <a:ext cx="10668" cy="82296"/>
                        </a:xfrm>
                        <a:custGeom>
                          <a:avLst/>
                          <a:gdLst/>
                          <a:ahLst/>
                          <a:cxnLst/>
                          <a:rect l="0" t="0" r="0" b="0"/>
                          <a:pathLst>
                            <a:path w="10668" h="82296">
                              <a:moveTo>
                                <a:pt x="0" y="0"/>
                              </a:moveTo>
                              <a:lnTo>
                                <a:pt x="10668" y="0"/>
                              </a:lnTo>
                              <a:lnTo>
                                <a:pt x="10668" y="82296"/>
                              </a:lnTo>
                              <a:lnTo>
                                <a:pt x="0" y="822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8" name="Shape 35238"/>
                      <wps:cNvSpPr/>
                      <wps:spPr>
                        <a:xfrm>
                          <a:off x="3689604" y="0"/>
                          <a:ext cx="19812" cy="15240"/>
                        </a:xfrm>
                        <a:custGeom>
                          <a:avLst/>
                          <a:gdLst/>
                          <a:ahLst/>
                          <a:cxnLst/>
                          <a:rect l="0" t="0" r="0" b="0"/>
                          <a:pathLst>
                            <a:path w="19812" h="15240">
                              <a:moveTo>
                                <a:pt x="6096" y="0"/>
                              </a:moveTo>
                              <a:lnTo>
                                <a:pt x="19812"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9" name="Shape 3523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0" name="Shape 3524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1" name="Shape 3524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2" name="Shape 3524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3" name="Shape 3524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4" name="Shape 35594"/>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4" name="Shape 3525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5" name="Shape 3526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5" name="Shape 35595"/>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41649218" id="Group 35226" o:spid="_x0000_s1027" style="position:absolute;left:0;text-align:left;margin-left:55.1pt;margin-top:42.95pt;width:485.05pt;height:11.4pt;z-index:251658240;mso-position-horizontal-relative:page;mso-position-vertical-relative:page" coordsize="6160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">
              <v:rect id="Rectangle 35276" o:spid="_x0000_s1028"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" filled="f" stroked="f">
                <v:textbox inset="0,0,0,0">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227" o:spid="_x0000_s1029" style="position:absolute;left:31775;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" path="m,l10668,r,35052l53340,35052,53340,,64008,r,82296l53340,82296r,-38100l10668,44196r,38100l,82296,,xe" fillcolor="black" stroked="f" strokeweight="0">
                <v:stroke miterlimit="83231f" joinstyle="miter"/>
                <v:path arrowok="t" textboxrect="0,0,64008,82296"/>
              </v:shape>
              <v:shape id="Shape 35228" o:spid="_x0000_s1030" style="position:absolute;left:32506;top:198;width:747;height:823;visibility:visible;mso-wrap-style:square;v-text-anchor:top" coordsize="746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" path="m,l12192,,28956,25908v3048,4572,6096,7620,9144,12192c39624,35052,42672,30480,45720,24384l60960,,74676,,42672,47244r,35052l32004,82296r,-35052l,xe" fillcolor="black" stroked="f" strokeweight="0">
                <v:stroke miterlimit="83231f" joinstyle="miter"/>
                <v:path arrowok="t" textboxrect="0,0,74676,82296"/>
              </v:shape>
              <v:shape id="Shape 35229" o:spid="_x0000_s1031" style="position:absolute;left:33345;top:198;width:304;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" path="m,l30480,r,9652l25908,9144r-15240,l10668,35052r16764,l30480,34617r,9769l28956,44196r-18288,l10668,73152r19812,l30480,82296,,82296,,xe" fillcolor="black" stroked="f" strokeweight="0">
                <v:stroke miterlimit="83231f" joinstyle="miter"/>
                <v:path arrowok="t" textboxrect="0,0,30480,82296"/>
              </v:shape>
              <v:shape id="Shape 35230" o:spid="_x0000_s1032" style="position:absolute;left:33649;top:198;width:305;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" path="m,c6096,,10668,1524,15240,3048v3048,1524,6096,3048,7620,7620c25908,13716,27432,16764,27432,21336v,3048,-1524,6096,-3048,9144c21336,33528,19812,36576,15240,38100v4572,1524,7620,4572,10668,7620c28956,48768,30480,53340,30480,57912v,4572,-1524,7620,-3048,10668c25908,73152,24384,74676,21336,76200v-1524,3048,-4572,3048,-9144,4572c9144,82296,4572,82296,,82296l,73152v3048,,6096,,7620,c9144,71628,12192,71628,13716,70104v1524,,3048,-3048,3048,-4572c18288,64008,19812,60960,19812,57912v,-3048,-1524,-4572,-3048,-7620c15240,48768,13716,47244,10668,45720l,44386,,34617,7620,33528v3048,,4572,-1524,6096,-3048c15240,27432,16764,25908,16764,22860v,-3048,-1524,-6096,-3048,-7620c12192,12192,10668,10668,9144,10668l,9652,,xe" fillcolor="black" stroked="f" strokeweight="0">
                <v:stroke miterlimit="83231f" joinstyle="miter"/>
                <v:path arrowok="t" textboxrect="0,0,30480,82296"/>
              </v:shape>
              <v:shape id="Shape 35231" o:spid="_x0000_s1033" style="position:absolute;left:34107;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" path="m,l32004,r,9144l10668,9144r,27432l32004,36576r,10160l28956,45720v-1524,,-4572,,-6096,l10668,45720r,36576l,82296,,xe" fillcolor="black" stroked="f" strokeweight="0">
                <v:stroke miterlimit="83231f" joinstyle="miter"/>
                <v:path arrowok="t" textboxrect="0,0,32004,82296"/>
              </v:shape>
              <v:shape id="Shape 35232" o:spid="_x0000_s1034" style="position:absolute;left:34427;top:198;width:365;height:823;visibility:visible;mso-wrap-style:square;v-text-anchor:top" coordsize="365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" path="m,l3048,v7620,,12192,,16764,1524c22860,3048,25908,6096,27432,9144v3048,4572,4572,9144,4572,13716c32004,27432,28956,32004,25908,36576v-3048,4572,-9144,6096,-16764,7620c12192,45720,13716,47244,15240,48768v3048,3048,4572,6096,7620,10668l36576,82296r-12192,l13716,65532c10668,59436,9144,56388,6096,53340,4572,50292,3048,48768,1524,47244l,46736,,36576r1524,c6096,36576,9144,36576,12192,35052v3048,-1524,4572,-3048,6096,-4572c19812,27432,21336,25908,21336,22860v,-4572,-1524,-7620,-4572,-10668c13716,10668,9144,9144,3048,9144l,9144,,xe" fillcolor="black" stroked="f" strokeweight="0">
                <v:stroke miterlimit="83231f" joinstyle="miter"/>
                <v:path arrowok="t" textboxrect="0,0,36576,82296"/>
              </v:shape>
              <v:shape id="Shape 35592" o:spid="_x0000_s1035" style="position:absolute;left:34930;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" path="m,l12192,r,83820l,83820,,e" fillcolor="black" stroked="f" strokeweight="0">
                <v:stroke miterlimit="83231f" joinstyle="miter"/>
                <v:path arrowok="t" textboxrect="0,0,12192,83820"/>
              </v:shape>
              <v:shape id="Shape 35234" o:spid="_x0000_s1036" style="position:absolute;left:35250;top:198;width:335;height:823;visibility:visible;mso-wrap-style:square;v-text-anchor:top" coordsize="3352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" path="m,l27432,r6096,677l33528,9821,27432,9144r-16764,l10668,73152r16764,l33528,72390r,9335l28956,82296,,82296,,xe" fillcolor="black" stroked="f" strokeweight="0">
                <v:stroke miterlimit="83231f" joinstyle="miter"/>
                <v:path arrowok="t" textboxrect="0,0,33528,82296"/>
              </v:shape>
              <v:shape id="Shape 35235" o:spid="_x0000_s1037" style="position:absolute;left:35585;top:204;width:335;height:811;visibility:visible;mso-wrap-style:square;v-text-anchor:top" coordsize="33528,8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" path="m,l7620,847v4572,,9144,3048,12192,6096c24384,9991,27432,14563,28956,20659v3048,6096,4572,12192,4572,19812c33528,46567,32004,51139,30480,57235v-1524,4572,-3048,7620,-4572,10668c22860,72475,19812,73999,18288,75523v-3048,3048,-6096,3048,-10668,4572l,81047,,71713r6096,-762c9144,69427,12192,67903,13716,66379v3048,-3048,4572,-6096,6096,-10668c21336,51139,22860,46567,22860,40471v,-9144,-1524,-16764,-4572,-21336c15240,14563,12192,11515,7620,9991l,9144,,xe" fillcolor="black" stroked="f" strokeweight="0">
                <v:stroke miterlimit="83231f" joinstyle="miter"/>
                <v:path arrowok="t" textboxrect="0,0,33528,81047"/>
              </v:shape>
              <v:shape id="Shape 35236" o:spid="_x0000_s1038" style="position:absolute;left:36073;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" path="m,l12192,,53340,64008,53340,,64008,r,82296l53340,82296,10668,18288r,64008l,82296,,xe" fillcolor="black" stroked="f" strokeweight="0">
                <v:stroke miterlimit="83231f" joinstyle="miter"/>
                <v:path arrowok="t" textboxrect="0,0,64008,82296"/>
              </v:shape>
              <v:shape id="Shape 35593" o:spid="_x0000_s1039" style="position:absolute;left:36926;top:198;width:107;height:823;visibility:visible;mso-wrap-style:square;v-text-anchor:top" coordsize="1066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" path="m,l10668,r,82296l,82296,,e" fillcolor="black" stroked="f" strokeweight="0">
                <v:stroke miterlimit="83231f" joinstyle="miter"/>
                <v:path arrowok="t" textboxrect="0,0,10668,82296"/>
              </v:shape>
              <v:shape id="Shape 35238" o:spid="_x0000_s1040" style="position:absolute;left:36896;width:198;height:152;visibility:visible;mso-wrap-style:square;v-text-anchor:top"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" path="m6096,l19812,,7620,15240,,15240,6096,xe" fillcolor="black" stroked="f" strokeweight="0">
                <v:stroke miterlimit="83231f" joinstyle="miter"/>
                <v:path arrowok="t" textboxrect="0,0,19812,15240"/>
              </v:shape>
              <v:shape id="Shape 35239" o:spid="_x0000_s1041"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240" o:spid="_x0000_s1042"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241" o:spid="_x0000_s1043"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242" o:spid="_x0000_s1044"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43" o:spid="_x0000_s1045"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244" o:spid="_x0000_s1046"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245" o:spid="_x0000_s1047"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" path="m,l12192,,33528,59436v1524,4572,3048,9144,4572,12192c39624,68580,41148,64008,42672,59436l65532,,76200,,44196,82296r-12192,l,xe" fillcolor="black" stroked="f" strokeweight="0">
                <v:stroke miterlimit="83231f" joinstyle="miter"/>
                <v:path arrowok="t" textboxrect="0,0,76200,82296"/>
              </v:shape>
              <v:shape id="Shape 35246" o:spid="_x0000_s1048"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247" o:spid="_x0000_s1049"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248" o:spid="_x0000_s1050"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" path="m,l10668,r,73152l51816,73152r,9144l,82296,,xe" fillcolor="black" stroked="f" strokeweight="0">
                <v:stroke miterlimit="83231f" joinstyle="miter"/>
                <v:path arrowok="t" textboxrect="0,0,51816,82296"/>
              </v:shape>
              <v:shape id="Shape 35249" o:spid="_x0000_s1051"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50" o:spid="_x0000_s1052"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1" o:spid="_x0000_s1053"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4" o:spid="_x0000_s1054"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" path="m,l12192,r,83820l,83820,,e" fillcolor="black" stroked="f" strokeweight="0">
                <v:stroke miterlimit="83231f" joinstyle="miter"/>
                <v:path arrowok="t" textboxrect="0,0,12192,83820"/>
              </v:shape>
              <v:shape id="Shape 35253" o:spid="_x0000_s1055"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254" o:spid="_x0000_s1056"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255" o:spid="_x0000_s1057"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6" o:spid="_x0000_s1058"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" path="m6096,l7620,r,15240l,15240,6096,xe" fillcolor="black" stroked="f" strokeweight="0">
                <v:stroke miterlimit="83231f" joinstyle="miter"/>
                <v:path arrowok="t" textboxrect="0,0,7620,15240"/>
              </v:shape>
              <v:shape id="Shape 35257" o:spid="_x0000_s1059"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258" o:spid="_x0000_s1060"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" path="m,l12192,,,15240r,l,xe" fillcolor="black" stroked="f" strokeweight="0">
                <v:stroke miterlimit="83231f" joinstyle="miter"/>
                <v:path arrowok="t" textboxrect="0,0,12192,15240"/>
              </v:shape>
              <v:shape id="Shape 35259" o:spid="_x0000_s1061"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0" o:spid="_x0000_s1062"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" path="m,l10668,r,73152l51816,73152r,9144l,82296,,xe" fillcolor="black" stroked="f" strokeweight="0">
                <v:stroke miterlimit="83231f" joinstyle="miter"/>
                <v:path arrowok="t" textboxrect="0,0,51816,82296"/>
              </v:shape>
              <v:shape id="Shape 35261" o:spid="_x0000_s1063"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2" o:spid="_x0000_s1064"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263" o:spid="_x0000_s1065"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264" o:spid="_x0000_s1066"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265" o:spid="_x0000_s1067"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266" o:spid="_x0000_s1068"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267" o:spid="_x0000_s1069"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" path="m6096,l7620,r,15240l,15240,6096,xe" fillcolor="black" stroked="f" strokeweight="0">
                <v:stroke miterlimit="83231f" joinstyle="miter"/>
                <v:path arrowok="t" textboxrect="0,0,7620,15240"/>
              </v:shape>
              <v:shape id="Shape 35268" o:spid="_x0000_s1070"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" path="m,l6096,,38100,82296r-12192,l16764,56388,,56388,,47244r13716,l6096,25908c3048,18288,1524,13716,,9144l,xe" fillcolor="black" stroked="f" strokeweight="0">
                <v:stroke miterlimit="83231f" joinstyle="miter"/>
                <v:path arrowok="t" textboxrect="0,0,38100,82296"/>
              </v:shape>
              <v:shape id="Shape 35269" o:spid="_x0000_s1071"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" path="m,l12192,,,15240,,xe" fillcolor="black" stroked="f" strokeweight="0">
                <v:stroke miterlimit="83231f" joinstyle="miter"/>
                <v:path arrowok="t" textboxrect="0,0,12192,15240"/>
              </v:shape>
              <v:shape id="Shape 35270" o:spid="_x0000_s1072"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271" o:spid="_x0000_s1073"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4c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960D9zvxCsjJHwAAAP//AwBQSwECLQAUAAYACAAAACEA2+H2y+4AAACFAQAAEwAAAAAA&#10;AAAAAAAAAAAAAAAAW0NvbnRlbnRfVHlwZXNdLnhtbFBLAQItABQABgAIAAAAIQBa9CxbvwAAABUB&#10;AAALAAAAAAAAAAAAAAAAAB8BAABfcmVscy8ucmVsc1BLAQItABQABgAIAAAAIQCUcS4c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272" o:spid="_x0000_s1074"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273" o:spid="_x0000_s1075"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74" o:spid="_x0000_s1076"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5" o:spid="_x0000_s1077"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18"/>
      </w:rPr>
      <w:t xml:space="preserve">25,025 kWp </w:t>
    </w:r>
  </w:p>
  <w:p w14:paraId="50241899" w14:textId="77777777" w:rsidR="00486991" w:rsidRDefault="00B1528B">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sz w:val="16"/>
      </w:rPr>
      <w:t xml:space="preserve">Bylany 81, 538 01 Bylany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6A5F" w14:textId="01C91CB1" w:rsidR="00486991" w:rsidRDefault="00B1528B">
    <w:pPr>
      <w:spacing w:after="3"/>
      <w:ind w:left="-31" w:right="-223"/>
      <w:jc w:val="right"/>
    </w:pPr>
    <w:r>
      <w:rPr>
        <w:noProof/>
      </w:rPr>
      <mc:AlternateContent>
        <mc:Choice Requires="wpg">
          <w:drawing>
            <wp:anchor distT="0" distB="0" distL="114300" distR="114300" simplePos="0" relativeHeight="251659264" behindDoc="0" locked="0" layoutInCell="1" allowOverlap="1" wp14:anchorId="6489657C" wp14:editId="39858272">
              <wp:simplePos x="0" y="0"/>
              <wp:positionH relativeFrom="page">
                <wp:posOffset>695325</wp:posOffset>
              </wp:positionH>
              <wp:positionV relativeFrom="page">
                <wp:posOffset>542925</wp:posOffset>
              </wp:positionV>
              <wp:extent cx="6160008" cy="161709"/>
              <wp:effectExtent l="0" t="0" r="0" b="0"/>
              <wp:wrapSquare wrapText="bothSides"/>
              <wp:docPr id="35096" name="Group 35096"/>
              <wp:cNvGraphicFramePr/>
              <a:graphic xmlns:a="http://schemas.openxmlformats.org/drawingml/2006/main">
                <a:graphicData uri="http://schemas.microsoft.com/office/word/2010/wordprocessingGroup">
                  <wpg:wgp>
                    <wpg:cNvGrpSpPr/>
                    <wpg:grpSpPr>
                      <a:xfrm>
                        <a:off x="0" y="0"/>
                        <a:ext cx="6160008" cy="161709"/>
                        <a:chOff x="0" y="0"/>
                        <a:chExt cx="6160008" cy="161709"/>
                      </a:xfrm>
                    </wpg:grpSpPr>
                    <wps:wsp>
                      <wps:cNvPr id="35146" name="Rectangle 35146"/>
                      <wps:cNvSpPr/>
                      <wps:spPr>
                        <a:xfrm>
                          <a:off x="19822" y="18820"/>
                          <a:ext cx="3152003" cy="142889"/>
                        </a:xfrm>
                        <a:prstGeom prst="rect">
                          <a:avLst/>
                        </a:prstGeom>
                        <a:ln>
                          <a:noFill/>
                        </a:ln>
                      </wps:spPr>
                      <wps:txbx>
                        <w:txbxContent>
                          <w:p w14:paraId="7F6CF4F0" w14:textId="5CC085CC" w:rsidR="00486991" w:rsidRDefault="00477095">
                            <w:r>
                              <w:rPr>
                                <w:rFonts w:ascii="Times New Roman" w:eastAsia="Times New Roman" w:hAnsi="Times New Roman" w:cs="Times New Roman"/>
                                <w:sz w:val="18"/>
                              </w:rPr>
                              <w:t>REALIZAČNÍ</w:t>
                            </w:r>
                            <w:r w:rsidR="004F02B4">
                              <w:rPr>
                                <w:rFonts w:ascii="Times New Roman" w:eastAsia="Times New Roman" w:hAnsi="Times New Roman" w:cs="Times New Roman"/>
                                <w:spacing w:val="6"/>
                                <w:sz w:val="18"/>
                              </w:rPr>
                              <w:t xml:space="preserve"> </w:t>
                            </w:r>
                            <w:proofErr w:type="gramStart"/>
                            <w:r w:rsidR="004F02B4">
                              <w:rPr>
                                <w:rFonts w:ascii="Times New Roman" w:eastAsia="Times New Roman" w:hAnsi="Times New Roman" w:cs="Times New Roman"/>
                                <w:sz w:val="18"/>
                              </w:rPr>
                              <w:t>DOKUMENTACE</w:t>
                            </w:r>
                            <w:r w:rsidR="004F02B4">
                              <w:rPr>
                                <w:rFonts w:ascii="Times New Roman" w:eastAsia="Times New Roman" w:hAnsi="Times New Roman" w:cs="Times New Roman"/>
                                <w:spacing w:val="6"/>
                                <w:sz w:val="18"/>
                              </w:rPr>
                              <w:t xml:space="preserve"> </w:t>
                            </w:r>
                            <w:r w:rsidR="004F02B4">
                              <w:rPr>
                                <w:rFonts w:ascii="Times New Roman" w:eastAsia="Times New Roman" w:hAnsi="Times New Roman" w:cs="Times New Roman"/>
                                <w:sz w:val="18"/>
                              </w:rPr>
                              <w:t xml:space="preserve"> STAVBY</w:t>
                            </w:r>
                            <w:proofErr w:type="gramEnd"/>
                          </w:p>
                        </w:txbxContent>
                      </wps:txbx>
                      <wps:bodyPr horzOverflow="overflow" vert="horz" lIns="0" tIns="0" rIns="0" bIns="0" rtlCol="0">
                        <a:noAutofit/>
                      </wps:bodyPr>
                    </wps:wsp>
                    <wps:wsp>
                      <wps:cNvPr id="35109" name="Shape 3510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0" name="Shape 3511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1" name="Shape 3511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2" name="Shape 3511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3" name="Shape 3511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4" name="Shape 3511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5" name="Shape 3511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6" name="Shape 3511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7" name="Shape 3511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8" name="Shape 3511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9" name="Shape 3511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0" name="Shape 3512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1" name="Shape 3512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2" name="Shape 35572"/>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3" name="Shape 3512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4" name="Shape 3512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5" name="Shape 3512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6" name="Shape 3512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7" name="Shape 3512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 name="Shape 3512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9" name="Shape 3512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0" name="Shape 3513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1" name="Shape 3513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2" name="Shape 3513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3" name="Shape 3513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4" name="Shape 3513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5" name="Shape 3513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6" name="Shape 3513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7" name="Shape 3513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8" name="Shape 3513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9" name="Shape 3513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0" name="Shape 3514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1" name="Shape 3514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2" name="Shape 3514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3" name="Shape 3514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4" name="Shape 3514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3" name="Shape 35573"/>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xmlns:oel="http://schemas.microsoft.com/office/2019/extlst">
          <w:pict>
            <v:group w14:anchorId="6489657C" id="Group 35096" o:spid="_x0000_s1078" style="position:absolute;left:0;text-align:left;margin-left:54.75pt;margin-top:42.75pt;width:485.05pt;height:12.75pt;z-index:251659264;mso-position-horizontal-relative:page;mso-position-vertical-relative:page;mso-height-relative:margin" coordsize="61600,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">
              <v:rect id="Rectangle 35146" o:spid="_x0000_s1079" style="position:absolute;left:198;top:188;width:31520;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" filled="f" stroked="f">
                <v:textbox inset="0,0,0,0">
                  <w:txbxContent>
                    <w:p w14:paraId="7F6CF4F0" w14:textId="5CC085CC" w:rsidR="00486991" w:rsidRDefault="00477095">
                      <w:r>
                        <w:rPr>
                          <w:rFonts w:ascii="Times New Roman" w:eastAsia="Times New Roman" w:hAnsi="Times New Roman" w:cs="Times New Roman"/>
                          <w:sz w:val="18"/>
                        </w:rPr>
                        <w:t>REALIZAČNÍ</w:t>
                      </w:r>
                      <w:r w:rsidR="004F02B4">
                        <w:rPr>
                          <w:rFonts w:ascii="Times New Roman" w:eastAsia="Times New Roman" w:hAnsi="Times New Roman" w:cs="Times New Roman"/>
                          <w:spacing w:val="6"/>
                          <w:sz w:val="18"/>
                        </w:rPr>
                        <w:t xml:space="preserve"> </w:t>
                      </w:r>
                      <w:r w:rsidR="004F02B4">
                        <w:rPr>
                          <w:rFonts w:ascii="Times New Roman" w:eastAsia="Times New Roman" w:hAnsi="Times New Roman" w:cs="Times New Roman"/>
                          <w:sz w:val="18"/>
                        </w:rPr>
                        <w:t>DOKUMENTACE</w:t>
                      </w:r>
                      <w:r w:rsidR="004F02B4">
                        <w:rPr>
                          <w:rFonts w:ascii="Times New Roman" w:eastAsia="Times New Roman" w:hAnsi="Times New Roman" w:cs="Times New Roman"/>
                          <w:spacing w:val="6"/>
                          <w:sz w:val="18"/>
                        </w:rPr>
                        <w:t xml:space="preserve"> </w:t>
                      </w:r>
                      <w:r w:rsidR="004F02B4">
                        <w:rPr>
                          <w:rFonts w:ascii="Times New Roman" w:eastAsia="Times New Roman" w:hAnsi="Times New Roman" w:cs="Times New Roman"/>
                          <w:sz w:val="18"/>
                        </w:rPr>
                        <w:t xml:space="preserve"> STAVBY</w:t>
                      </w:r>
                    </w:p>
                  </w:txbxContent>
                </v:textbox>
              </v:rect>
              <v:shape id="Shape 35109" o:spid="_x0000_s1080"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110" o:spid="_x0000_s1081"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111" o:spid="_x0000_s1082"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112" o:spid="_x0000_s1083"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13" o:spid="_x0000_s1084"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114" o:spid="_x0000_s1085"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115" o:spid="_x0000_s1086"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" path="m,l12192,,33528,59436v1524,4572,3048,9144,4572,12192c39624,68580,41148,64008,42672,59436l65532,,76200,,44196,82296r-12192,l,xe" fillcolor="black" stroked="f" strokeweight="0">
                <v:stroke miterlimit="83231f" joinstyle="miter"/>
                <v:path arrowok="t" textboxrect="0,0,76200,82296"/>
              </v:shape>
              <v:shape id="Shape 35116" o:spid="_x0000_s1087"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117" o:spid="_x0000_s1088"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118" o:spid="_x0000_s1089"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" path="m,l10668,r,73152l51816,73152r,9144l,82296,,xe" fillcolor="black" stroked="f" strokeweight="0">
                <v:stroke miterlimit="83231f" joinstyle="miter"/>
                <v:path arrowok="t" textboxrect="0,0,51816,82296"/>
              </v:shape>
              <v:shape id="Shape 35119" o:spid="_x0000_s1090"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20" o:spid="_x0000_s1091"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1" o:spid="_x0000_s1092"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" path="m,l6097,,38100,82296r-12192,l16764,56388,,56388,,47244r13716,l6097,25908c3048,18288,1524,13716,,9144r,1l,xe" fillcolor="black" stroked="f" strokeweight="0">
                <v:stroke miterlimit="83231f" joinstyle="miter"/>
                <v:path arrowok="t" textboxrect="0,0,38100,82296"/>
              </v:shape>
              <v:shape id="Shape 35572" o:spid="_x0000_s1093"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" path="m,l12192,r,83820l,83820,,e" fillcolor="black" stroked="f" strokeweight="0">
                <v:stroke miterlimit="83231f" joinstyle="miter"/>
                <v:path arrowok="t" textboxrect="0,0,12192,83820"/>
              </v:shape>
              <v:shape id="Shape 35123" o:spid="_x0000_s1094"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124" o:spid="_x0000_s1095"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125" o:spid="_x0000_s1096"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6" o:spid="_x0000_s1097"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" path="m6096,l7620,r,15240l,15240,6096,xe" fillcolor="black" stroked="f" strokeweight="0">
                <v:stroke miterlimit="83231f" joinstyle="miter"/>
                <v:path arrowok="t" textboxrect="0,0,7620,15240"/>
              </v:shape>
              <v:shape id="Shape 35127" o:spid="_x0000_s1098"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2S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p/sG9zvxCsjJHwAAAP//AwBQSwECLQAUAAYACAAAACEA2+H2y+4AAACFAQAAEwAAAAAA&#10;AAAAAAAAAAAAAAAAW0NvbnRlbnRfVHlwZXNdLnhtbFBLAQItABQABgAIAAAAIQBa9CxbvwAAABUB&#10;AAALAAAAAAAAAAAAAAAAAB8BAABfcmVscy8ucmVsc1BLAQItABQABgAIAAAAIQC8Ql2S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128" o:spid="_x0000_s1099"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" path="m,l12192,,,15240r,l,xe" fillcolor="black" stroked="f" strokeweight="0">
                <v:stroke miterlimit="83231f" joinstyle="miter"/>
                <v:path arrowok="t" textboxrect="0,0,12192,15240"/>
              </v:shape>
              <v:shape id="Shape 35129" o:spid="_x0000_s1100"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0" o:spid="_x0000_s1101"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" path="m,l10668,r,73152l51816,73152r,9144l,82296,,xe" fillcolor="black" stroked="f" strokeweight="0">
                <v:stroke miterlimit="83231f" joinstyle="miter"/>
                <v:path arrowok="t" textboxrect="0,0,51816,82296"/>
              </v:shape>
              <v:shape id="Shape 35131" o:spid="_x0000_s1102"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2" o:spid="_x0000_s1103"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133" o:spid="_x0000_s1104"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34" o:spid="_x0000_s1105"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135" o:spid="_x0000_s1106"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136" o:spid="_x0000_s1107"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137" o:spid="_x0000_s1108"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" path="m6096,l7620,r,15240l,15240,6096,xe" fillcolor="black" stroked="f" strokeweight="0">
                <v:stroke miterlimit="83231f" joinstyle="miter"/>
                <v:path arrowok="t" textboxrect="0,0,7620,15240"/>
              </v:shape>
              <v:shape id="Shape 35138" o:spid="_x0000_s1109"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" path="m,l6096,,38100,82296r-12192,l16764,56388,,56388,,47244r13716,l6096,25908c3048,18288,1524,13716,,9144l,xe" fillcolor="black" stroked="f" strokeweight="0">
                <v:stroke miterlimit="83231f" joinstyle="miter"/>
                <v:path arrowok="t" textboxrect="0,0,38100,82296"/>
              </v:shape>
              <v:shape id="Shape 35139" o:spid="_x0000_s1110"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" path="m,l12192,,,15240,,xe" fillcolor="black" stroked="f" strokeweight="0">
                <v:stroke miterlimit="83231f" joinstyle="miter"/>
                <v:path arrowok="t" textboxrect="0,0,12192,15240"/>
              </v:shape>
              <v:shape id="Shape 35140" o:spid="_x0000_s1111"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141" o:spid="_x0000_s1112"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142" o:spid="_x0000_s1113"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143" o:spid="_x0000_s1114"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44" o:spid="_x0000_s1115"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73" o:spid="_x0000_s1116"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sidR="004F02B4">
      <w:rPr>
        <w:rFonts w:ascii="Times New Roman" w:eastAsia="Times New Roman" w:hAnsi="Times New Roman" w:cs="Times New Roman"/>
        <w:sz w:val="18"/>
      </w:rPr>
      <w:t>48</w:t>
    </w:r>
    <w:r w:rsidR="0090106A">
      <w:rPr>
        <w:rFonts w:ascii="Times New Roman" w:eastAsia="Times New Roman" w:hAnsi="Times New Roman" w:cs="Times New Roman"/>
        <w:sz w:val="18"/>
      </w:rPr>
      <w:t>,</w:t>
    </w:r>
    <w:r w:rsidR="004F02B4">
      <w:rPr>
        <w:rFonts w:ascii="Times New Roman" w:eastAsia="Times New Roman" w:hAnsi="Times New Roman" w:cs="Times New Roman"/>
        <w:sz w:val="18"/>
      </w:rPr>
      <w:t>4</w:t>
    </w:r>
    <w:r w:rsidR="00D0560E">
      <w:rPr>
        <w:rFonts w:ascii="Times New Roman" w:eastAsia="Times New Roman" w:hAnsi="Times New Roman" w:cs="Times New Roman"/>
        <w:sz w:val="18"/>
      </w:rPr>
      <w:t>0</w:t>
    </w:r>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766EA622" w14:textId="48E0FCD7" w:rsidR="00486991" w:rsidRDefault="00B1528B">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004F02B4" w:rsidRPr="004F02B4">
      <w:rPr>
        <w:rFonts w:ascii="Times New Roman" w:eastAsia="Times New Roman" w:hAnsi="Times New Roman" w:cs="Times New Roman"/>
        <w:sz w:val="16"/>
      </w:rPr>
      <w:t>Komenského 825/6, 59101 Žďár nad Sázavou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lvl w:ilvl="0">
      <w:numFmt w:val="bullet"/>
      <w:lvlText w:val=""/>
      <w:lvlJc w:val="left"/>
      <w:pPr>
        <w:tabs>
          <w:tab w:val="num" w:pos="879"/>
        </w:tabs>
        <w:ind w:left="0" w:firstLine="0"/>
      </w:pPr>
      <w:rPr>
        <w:rFonts w:ascii="Symbol" w:hAnsi="Symbol"/>
      </w:rPr>
    </w:lvl>
  </w:abstractNum>
  <w:abstractNum w:abstractNumId="3" w15:restartNumberingAfterBreak="0">
    <w:nsid w:val="06867BD1"/>
    <w:multiLevelType w:val="hybridMultilevel"/>
    <w:tmpl w:val="C3A29F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Times New Roman"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Times New Roman"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Times New Roman"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180BD3"/>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07449D2"/>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991"/>
    <w:rsid w:val="00020E61"/>
    <w:rsid w:val="00025007"/>
    <w:rsid w:val="000412F6"/>
    <w:rsid w:val="00050E84"/>
    <w:rsid w:val="00055306"/>
    <w:rsid w:val="000653C9"/>
    <w:rsid w:val="000A7011"/>
    <w:rsid w:val="000B5BD0"/>
    <w:rsid w:val="0013530B"/>
    <w:rsid w:val="001413AA"/>
    <w:rsid w:val="00141850"/>
    <w:rsid w:val="00152D6E"/>
    <w:rsid w:val="00203D29"/>
    <w:rsid w:val="00283E42"/>
    <w:rsid w:val="002872E8"/>
    <w:rsid w:val="002A2B48"/>
    <w:rsid w:val="002C48D2"/>
    <w:rsid w:val="00301521"/>
    <w:rsid w:val="00315C62"/>
    <w:rsid w:val="00472476"/>
    <w:rsid w:val="00477095"/>
    <w:rsid w:val="00486991"/>
    <w:rsid w:val="004F02B4"/>
    <w:rsid w:val="00546B58"/>
    <w:rsid w:val="0059486D"/>
    <w:rsid w:val="005C341A"/>
    <w:rsid w:val="005D4B8D"/>
    <w:rsid w:val="00665698"/>
    <w:rsid w:val="0066610A"/>
    <w:rsid w:val="00670DC8"/>
    <w:rsid w:val="006A6CFB"/>
    <w:rsid w:val="00785EBD"/>
    <w:rsid w:val="007C4B53"/>
    <w:rsid w:val="007F1A3D"/>
    <w:rsid w:val="00872A52"/>
    <w:rsid w:val="008C4539"/>
    <w:rsid w:val="0090106A"/>
    <w:rsid w:val="009407F7"/>
    <w:rsid w:val="00955D0B"/>
    <w:rsid w:val="009F55A0"/>
    <w:rsid w:val="00AF566B"/>
    <w:rsid w:val="00B060E7"/>
    <w:rsid w:val="00B12D66"/>
    <w:rsid w:val="00B1528B"/>
    <w:rsid w:val="00B16436"/>
    <w:rsid w:val="00C30E7A"/>
    <w:rsid w:val="00C50E03"/>
    <w:rsid w:val="00C95E7A"/>
    <w:rsid w:val="00CC4A35"/>
    <w:rsid w:val="00CD78AB"/>
    <w:rsid w:val="00D0225E"/>
    <w:rsid w:val="00D0560E"/>
    <w:rsid w:val="00DC15F3"/>
    <w:rsid w:val="00DF0FD0"/>
    <w:rsid w:val="00E1420A"/>
    <w:rsid w:val="00E17A35"/>
    <w:rsid w:val="00EE233B"/>
    <w:rsid w:val="00EE2BC3"/>
    <w:rsid w:val="00F62FC5"/>
    <w:rsid w:val="00F75AF3"/>
    <w:rsid w:val="00FE5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847F5"/>
  <w15:docId w15:val="{FCE661DC-0163-4220-B7EA-645BD7F9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color w:val="000000"/>
    </w:rPr>
  </w:style>
  <w:style w:type="paragraph" w:styleId="Nadpis1">
    <w:name w:val="heading 1"/>
    <w:basedOn w:val="Normln"/>
    <w:next w:val="Zkladntext"/>
    <w:link w:val="Nadpis1Char"/>
    <w:qFormat/>
    <w:rsid w:val="0090106A"/>
    <w:pPr>
      <w:keepNext/>
      <w:widowControl w:val="0"/>
      <w:tabs>
        <w:tab w:val="left" w:pos="0"/>
      </w:tabs>
      <w:suppressAutoHyphens/>
      <w:spacing w:before="240" w:after="60" w:line="240" w:lineRule="auto"/>
      <w:outlineLvl w:val="0"/>
    </w:pPr>
    <w:rPr>
      <w:rFonts w:ascii="Arial Black" w:eastAsia="Lucida Sans Unicode" w:hAnsi="Arial Black" w:cs="Mangal"/>
      <w:bCs/>
      <w:color w:val="auto"/>
      <w:kern w:val="2"/>
      <w:sz w:val="24"/>
      <w:szCs w:val="24"/>
      <w:lang w:val="en-US" w:eastAsia="hi-IN" w:bidi="hi-IN"/>
    </w:rPr>
  </w:style>
  <w:style w:type="paragraph" w:styleId="Nadpis2">
    <w:name w:val="heading 2"/>
    <w:basedOn w:val="Normln"/>
    <w:next w:val="Zkladntext"/>
    <w:link w:val="Nadpis2Char"/>
    <w:semiHidden/>
    <w:unhideWhenUsed/>
    <w:qFormat/>
    <w:rsid w:val="0090106A"/>
    <w:pPr>
      <w:keepNext/>
      <w:widowControl w:val="0"/>
      <w:tabs>
        <w:tab w:val="num" w:pos="576"/>
      </w:tabs>
      <w:suppressAutoHyphens/>
      <w:spacing w:before="240" w:after="60" w:line="240" w:lineRule="auto"/>
      <w:ind w:left="576" w:hanging="576"/>
      <w:outlineLvl w:val="1"/>
    </w:pPr>
    <w:rPr>
      <w:rFonts w:ascii="Cambria" w:eastAsia="Times New Roman" w:hAnsi="Cambria" w:cs="Mangal"/>
      <w:b/>
      <w:bCs/>
      <w:i/>
      <w:iCs/>
      <w:color w:val="auto"/>
      <w:kern w:val="2"/>
      <w:sz w:val="28"/>
      <w:szCs w:val="28"/>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0106A"/>
    <w:pPr>
      <w:spacing w:after="0" w:line="240" w:lineRule="auto"/>
    </w:pPr>
    <w:rPr>
      <w:rFonts w:ascii="Calibri" w:eastAsia="Calibri" w:hAnsi="Calibri" w:cs="Calibri"/>
      <w:color w:val="000000"/>
    </w:rPr>
  </w:style>
  <w:style w:type="character" w:customStyle="1" w:styleId="Nadpis1Char">
    <w:name w:val="Nadpis 1 Char"/>
    <w:basedOn w:val="Standardnpsmoodstavce"/>
    <w:link w:val="Nadpis1"/>
    <w:rsid w:val="0090106A"/>
    <w:rPr>
      <w:rFonts w:ascii="Arial Black" w:eastAsia="Lucida Sans Unicode" w:hAnsi="Arial Black" w:cs="Mangal"/>
      <w:bCs/>
      <w:kern w:val="2"/>
      <w:sz w:val="24"/>
      <w:szCs w:val="24"/>
      <w:lang w:val="en-US" w:eastAsia="hi-IN" w:bidi="hi-IN"/>
    </w:rPr>
  </w:style>
  <w:style w:type="character" w:customStyle="1" w:styleId="Nadpis2Char">
    <w:name w:val="Nadpis 2 Char"/>
    <w:basedOn w:val="Standardnpsmoodstavce"/>
    <w:link w:val="Nadpis2"/>
    <w:semiHidden/>
    <w:rsid w:val="0090106A"/>
    <w:rPr>
      <w:rFonts w:ascii="Cambria" w:eastAsia="Times New Roman" w:hAnsi="Cambria" w:cs="Mangal"/>
      <w:b/>
      <w:bCs/>
      <w:i/>
      <w:iCs/>
      <w:kern w:val="2"/>
      <w:sz w:val="28"/>
      <w:szCs w:val="28"/>
      <w:lang w:eastAsia="hi-IN" w:bidi="hi-IN"/>
    </w:rPr>
  </w:style>
  <w:style w:type="paragraph" w:styleId="Zkladntext">
    <w:name w:val="Body Text"/>
    <w:basedOn w:val="Normln"/>
    <w:link w:val="ZkladntextChar"/>
    <w:uiPriority w:val="99"/>
    <w:semiHidden/>
    <w:unhideWhenUsed/>
    <w:rsid w:val="0090106A"/>
    <w:pPr>
      <w:widowControl w:val="0"/>
      <w:suppressAutoHyphens/>
      <w:spacing w:after="120" w:line="240" w:lineRule="auto"/>
    </w:pPr>
    <w:rPr>
      <w:rFonts w:ascii="Times New Roman" w:eastAsia="Lucida Sans Unicode" w:hAnsi="Times New Roman" w:cs="Mangal"/>
      <w:color w:val="auto"/>
      <w:kern w:val="2"/>
      <w:sz w:val="24"/>
      <w:szCs w:val="24"/>
      <w:lang w:eastAsia="hi-IN" w:bidi="hi-IN"/>
    </w:rPr>
  </w:style>
  <w:style w:type="character" w:customStyle="1" w:styleId="ZkladntextChar">
    <w:name w:val="Základní text Char"/>
    <w:basedOn w:val="Standardnpsmoodstavce"/>
    <w:link w:val="Zkladntext"/>
    <w:uiPriority w:val="99"/>
    <w:semiHidden/>
    <w:rsid w:val="0090106A"/>
    <w:rPr>
      <w:rFonts w:ascii="Times New Roman" w:eastAsia="Lucida Sans Unicode" w:hAnsi="Times New Roman" w:cs="Mangal"/>
      <w:kern w:val="2"/>
      <w:sz w:val="24"/>
      <w:szCs w:val="24"/>
      <w:lang w:eastAsia="hi-IN" w:bidi="hi-IN"/>
    </w:rPr>
  </w:style>
  <w:style w:type="paragraph" w:styleId="Normlnweb">
    <w:name w:val="Normal (Web)"/>
    <w:basedOn w:val="Normln"/>
    <w:uiPriority w:val="99"/>
    <w:semiHidden/>
    <w:unhideWhenUsed/>
    <w:rsid w:val="0090106A"/>
    <w:pPr>
      <w:spacing w:before="100" w:beforeAutospacing="1" w:after="119" w:line="240" w:lineRule="auto"/>
    </w:pPr>
    <w:rPr>
      <w:rFonts w:ascii="Times New Roman" w:eastAsia="Times New Roman" w:hAnsi="Times New Roman" w:cs="Times New Roman"/>
      <w:color w:val="auto"/>
      <w:sz w:val="24"/>
      <w:szCs w:val="24"/>
    </w:rPr>
  </w:style>
  <w:style w:type="paragraph" w:styleId="Zkladntextodsazen2">
    <w:name w:val="Body Text Indent 2"/>
    <w:basedOn w:val="Normln"/>
    <w:link w:val="Zkladntextodsazen2Char1"/>
    <w:uiPriority w:val="99"/>
    <w:semiHidden/>
    <w:unhideWhenUsed/>
    <w:rsid w:val="0090106A"/>
    <w:pPr>
      <w:widowControl w:val="0"/>
      <w:suppressAutoHyphens/>
      <w:spacing w:after="120" w:line="480" w:lineRule="auto"/>
      <w:ind w:left="283"/>
    </w:pPr>
    <w:rPr>
      <w:rFonts w:ascii="Times New Roman" w:eastAsia="Lucida Sans Unicode" w:hAnsi="Times New Roman" w:cs="Mangal"/>
      <w:color w:val="auto"/>
      <w:kern w:val="2"/>
      <w:sz w:val="24"/>
      <w:szCs w:val="21"/>
      <w:lang w:eastAsia="hi-IN" w:bidi="hi-IN"/>
    </w:rPr>
  </w:style>
  <w:style w:type="character" w:customStyle="1" w:styleId="Zkladntextodsazen2Char">
    <w:name w:val="Základní text odsazený 2 Char"/>
    <w:basedOn w:val="Standardnpsmoodstavce"/>
    <w:uiPriority w:val="99"/>
    <w:semiHidden/>
    <w:rsid w:val="0090106A"/>
    <w:rPr>
      <w:rFonts w:ascii="Calibri" w:eastAsia="Calibri" w:hAnsi="Calibri" w:cs="Calibri"/>
      <w:color w:val="000000"/>
    </w:rPr>
  </w:style>
  <w:style w:type="paragraph" w:styleId="Odstavecseseznamem">
    <w:name w:val="List Paragraph"/>
    <w:basedOn w:val="Normln"/>
    <w:uiPriority w:val="34"/>
    <w:qFormat/>
    <w:rsid w:val="0090106A"/>
    <w:pPr>
      <w:widowControl w:val="0"/>
      <w:suppressAutoHyphens/>
      <w:spacing w:after="0" w:line="240" w:lineRule="auto"/>
      <w:ind w:left="720"/>
      <w:contextualSpacing/>
    </w:pPr>
    <w:rPr>
      <w:rFonts w:ascii="Times New Roman" w:eastAsia="Lucida Sans Unicode" w:hAnsi="Times New Roman" w:cs="Mangal"/>
      <w:color w:val="auto"/>
      <w:kern w:val="2"/>
      <w:sz w:val="24"/>
      <w:szCs w:val="21"/>
      <w:lang w:eastAsia="hi-IN" w:bidi="hi-IN"/>
    </w:rPr>
  </w:style>
  <w:style w:type="paragraph" w:customStyle="1" w:styleId="Odstavecseseznamem1">
    <w:name w:val="Odstavec se seznamem1"/>
    <w:basedOn w:val="Normln"/>
    <w:uiPriority w:val="99"/>
    <w:semiHidden/>
    <w:rsid w:val="0090106A"/>
    <w:pPr>
      <w:widowControl w:val="0"/>
      <w:suppressAutoHyphens/>
      <w:spacing w:after="0" w:line="240" w:lineRule="auto"/>
      <w:ind w:left="720"/>
    </w:pPr>
    <w:rPr>
      <w:rFonts w:ascii="Times New Roman" w:eastAsia="Lucida Sans Unicode" w:hAnsi="Times New Roman" w:cs="Mangal"/>
      <w:color w:val="auto"/>
      <w:kern w:val="2"/>
      <w:sz w:val="24"/>
      <w:szCs w:val="24"/>
      <w:lang w:eastAsia="hi-IN" w:bidi="hi-IN"/>
    </w:rPr>
  </w:style>
  <w:style w:type="character" w:customStyle="1" w:styleId="Zkladntextodsazen2Char1">
    <w:name w:val="Základní text odsazený 2 Char1"/>
    <w:basedOn w:val="Standardnpsmoodstavce"/>
    <w:link w:val="Zkladntextodsazen2"/>
    <w:uiPriority w:val="99"/>
    <w:semiHidden/>
    <w:locked/>
    <w:rsid w:val="0090106A"/>
    <w:rPr>
      <w:rFonts w:ascii="Times New Roman" w:eastAsia="Lucida Sans Unicode" w:hAnsi="Times New Roman" w:cs="Mangal"/>
      <w:kern w:val="2"/>
      <w:sz w:val="24"/>
      <w:szCs w:val="21"/>
      <w:lang w:eastAsia="hi-IN" w:bidi="hi-IN"/>
    </w:rPr>
  </w:style>
  <w:style w:type="table" w:styleId="Mkatabulky">
    <w:name w:val="Table Grid"/>
    <w:basedOn w:val="Normlntabulka"/>
    <w:uiPriority w:val="59"/>
    <w:rsid w:val="009010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15C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5C62"/>
    <w:rPr>
      <w:rFonts w:ascii="Calibri" w:eastAsia="Calibri" w:hAnsi="Calibri" w:cs="Calibri"/>
      <w:color w:val="000000"/>
    </w:rPr>
  </w:style>
  <w:style w:type="paragraph" w:styleId="Zpat">
    <w:name w:val="footer"/>
    <w:basedOn w:val="Normln"/>
    <w:link w:val="ZpatChar"/>
    <w:uiPriority w:val="99"/>
    <w:unhideWhenUsed/>
    <w:rsid w:val="00315C62"/>
    <w:pPr>
      <w:tabs>
        <w:tab w:val="center" w:pos="4536"/>
        <w:tab w:val="right" w:pos="9072"/>
      </w:tabs>
      <w:spacing w:after="0" w:line="240" w:lineRule="auto"/>
    </w:pPr>
  </w:style>
  <w:style w:type="character" w:customStyle="1" w:styleId="ZpatChar">
    <w:name w:val="Zápatí Char"/>
    <w:basedOn w:val="Standardnpsmoodstavce"/>
    <w:link w:val="Zpat"/>
    <w:uiPriority w:val="99"/>
    <w:rsid w:val="00315C6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19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D5C914C7055442B5A2B2D2D45C4AF4" ma:contentTypeVersion="13" ma:contentTypeDescription="Vytvoří nový dokument" ma:contentTypeScope="" ma:versionID="120470501200aca32cc11dc11c23b493">
  <xsd:schema xmlns:xsd="http://www.w3.org/2001/XMLSchema" xmlns:xs="http://www.w3.org/2001/XMLSchema" xmlns:p="http://schemas.microsoft.com/office/2006/metadata/properties" xmlns:ns2="3441df8f-afa0-4758-a351-cc433efa1668" xmlns:ns3="d5b7150d-5d59-4d78-958d-1b7d8369ccce" targetNamespace="http://schemas.microsoft.com/office/2006/metadata/properties" ma:root="true" ma:fieldsID="f2005c0d12e26a544c644692f09b92f5" ns2:_="" ns3:_="">
    <xsd:import namespace="3441df8f-afa0-4758-a351-cc433efa1668"/>
    <xsd:import namespace="d5b7150d-5d59-4d78-958d-1b7d8369cc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1df8f-afa0-4758-a351-cc433efa1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6ba9493-5120-4246-8a9d-c84931d22a0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b7150d-5d59-4d78-958d-1b7d8369ccc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41df8f-afa0-4758-a351-cc433efa16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58632D-17AC-4BD6-9B5B-3D466FDD8D42}"/>
</file>

<file path=customXml/itemProps2.xml><?xml version="1.0" encoding="utf-8"?>
<ds:datastoreItem xmlns:ds="http://schemas.openxmlformats.org/officeDocument/2006/customXml" ds:itemID="{EC0BBDF1-23CD-40E2-B807-8E88C2DC5AE7}"/>
</file>

<file path=customXml/itemProps3.xml><?xml version="1.0" encoding="utf-8"?>
<ds:datastoreItem xmlns:ds="http://schemas.openxmlformats.org/officeDocument/2006/customXml" ds:itemID="{A652DF03-257C-461D-AA6F-F558F73772FF}"/>
</file>

<file path=docProps/app.xml><?xml version="1.0" encoding="utf-8"?>
<Properties xmlns="http://schemas.openxmlformats.org/officeDocument/2006/extended-properties" xmlns:vt="http://schemas.openxmlformats.org/officeDocument/2006/docPropsVTypes">
  <Template>Normal.dotm</Template>
  <TotalTime>109</TotalTime>
  <Pages>15</Pages>
  <Words>3480</Words>
  <Characters>20534</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VZOR_PD_HFVE - TLAPNET - 25,025 kWp - 2018_11_06.pdf</vt:lpstr>
    </vt:vector>
  </TitlesOfParts>
  <Company/>
  <LinksUpToDate>false</LinksUpToDate>
  <CharactersWithSpaces>23967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VZOR_PD_HFVE - TLAPNET - 25,025 kWp - 2018_11_06.pdf</dc:title>
  <dc:subject/>
  <dc:creator>admin</dc:creator>
  <cp:keywords/>
  <cp:lastModifiedBy>Bačovský Michal Ing.</cp:lastModifiedBy>
  <cp:revision>13</cp:revision>
  <cp:lastPrinted>2023-09-07T19:21:00Z</cp:lastPrinted>
  <dcterms:created xsi:type="dcterms:W3CDTF">2023-07-10T23:57:00Z</dcterms:created>
  <dcterms:modified xsi:type="dcterms:W3CDTF">2024-11-08T13:47:00Z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0x0101001DD5C914C7055442B5A2B2D2D45C4AF4</vt:lpwstr>
  </property>
</Properties>
</file>